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23" w:rsidRPr="00C03EDB" w:rsidRDefault="00CF46FF" w:rsidP="00C03EDB">
      <w:pPr>
        <w:spacing w:line="240" w:lineRule="auto"/>
        <w:jc w:val="center"/>
        <w:rPr>
          <w:sz w:val="24"/>
          <w:szCs w:val="24"/>
          <w:lang w:eastAsia="zh-CN"/>
        </w:rPr>
      </w:pPr>
      <w:r w:rsidRPr="00C03EDB">
        <w:rPr>
          <w:rFonts w:hint="eastAsia"/>
          <w:b/>
          <w:bCs/>
          <w:sz w:val="24"/>
          <w:szCs w:val="24"/>
          <w:lang w:eastAsia="zh-CN"/>
        </w:rPr>
        <w:t>六年级上册数学单元测试</w:t>
      </w:r>
      <w:r w:rsidRPr="00C03EDB">
        <w:rPr>
          <w:rFonts w:hint="eastAsia"/>
          <w:b/>
          <w:bCs/>
          <w:sz w:val="24"/>
          <w:szCs w:val="24"/>
          <w:lang w:eastAsia="zh-CN"/>
        </w:rPr>
        <w:t>-5.</w:t>
      </w:r>
      <w:r w:rsidRPr="00C03EDB">
        <w:rPr>
          <w:rFonts w:hint="eastAsia"/>
          <w:b/>
          <w:bCs/>
          <w:sz w:val="24"/>
          <w:szCs w:val="24"/>
          <w:lang w:eastAsia="zh-CN"/>
        </w:rPr>
        <w:t>图形的变换和位置确定</w:t>
      </w:r>
      <w:r w:rsidRPr="00C03EDB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一、单选题</w:t>
      </w:r>
      <w:r w:rsidRPr="00C03EDB">
        <w:rPr>
          <w:b/>
          <w:bCs/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1.</w:t>
      </w:r>
      <w:r w:rsidRPr="00C03EDB">
        <w:rPr>
          <w:sz w:val="24"/>
          <w:szCs w:val="24"/>
          <w:lang w:eastAsia="zh-CN"/>
        </w:rPr>
        <w:t>把一个图形按</w:t>
      </w:r>
      <w:r w:rsidRPr="00C03EDB">
        <w:rPr>
          <w:sz w:val="24"/>
          <w:szCs w:val="24"/>
          <w:lang w:eastAsia="zh-CN"/>
        </w:rPr>
        <w:t>4:1</w:t>
      </w:r>
      <w:r w:rsidRPr="00C03EDB">
        <w:rPr>
          <w:sz w:val="24"/>
          <w:szCs w:val="24"/>
          <w:lang w:eastAsia="zh-CN"/>
        </w:rPr>
        <w:t>变化后，得到的图形与原图形比较，正确的说法是（</w:t>
      </w:r>
      <w:r w:rsidRPr="00C03EDB">
        <w:rPr>
          <w:sz w:val="24"/>
          <w:szCs w:val="24"/>
          <w:lang w:eastAsia="zh-CN"/>
        </w:rPr>
        <w:t xml:space="preserve">  </w:t>
      </w:r>
      <w:r w:rsidRPr="00C03EDB">
        <w:rPr>
          <w:sz w:val="24"/>
          <w:szCs w:val="24"/>
          <w:lang w:eastAsia="zh-CN"/>
        </w:rPr>
        <w:t>）</w:t>
      </w:r>
      <w:r w:rsidRPr="00C03EDB">
        <w:rPr>
          <w:sz w:val="24"/>
          <w:szCs w:val="24"/>
          <w:lang w:eastAsia="zh-CN"/>
        </w:rPr>
        <w:t xml:space="preserve">            </w:t>
      </w:r>
    </w:p>
    <w:p w:rsidR="00DD4E23" w:rsidRPr="00C03EDB" w:rsidRDefault="00762209" w:rsidP="00C03EDB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A. </w:t>
      </w:r>
      <w:r w:rsidRPr="00C03EDB">
        <w:rPr>
          <w:sz w:val="24"/>
          <w:szCs w:val="24"/>
          <w:lang w:eastAsia="zh-CN"/>
        </w:rPr>
        <w:t>面积扩大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</w:t>
      </w:r>
      <w:r w:rsidRPr="00C03EDB">
        <w:rPr>
          <w:sz w:val="24"/>
          <w:szCs w:val="24"/>
          <w:lang w:eastAsia="zh-CN"/>
        </w:rPr>
        <w:t>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C03EDB">
        <w:rPr>
          <w:sz w:val="24"/>
          <w:szCs w:val="24"/>
          <w:lang w:eastAsia="zh-CN"/>
        </w:rPr>
        <w:t>B. </w:t>
      </w:r>
      <w:r w:rsidRPr="00C03EDB">
        <w:rPr>
          <w:sz w:val="24"/>
          <w:szCs w:val="24"/>
          <w:lang w:eastAsia="zh-CN"/>
        </w:rPr>
        <w:t>面积缩小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</w:t>
      </w:r>
      <w:r w:rsidRPr="00C03EDB">
        <w:rPr>
          <w:sz w:val="24"/>
          <w:szCs w:val="24"/>
          <w:lang w:eastAsia="zh-CN"/>
        </w:rPr>
        <w:t>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C03EDB">
        <w:rPr>
          <w:sz w:val="24"/>
          <w:szCs w:val="24"/>
          <w:lang w:eastAsia="zh-CN"/>
        </w:rPr>
        <w:t>C. </w:t>
      </w:r>
      <w:r w:rsidRPr="00C03EDB">
        <w:rPr>
          <w:sz w:val="24"/>
          <w:szCs w:val="24"/>
          <w:lang w:eastAsia="zh-CN"/>
        </w:rPr>
        <w:t>周长扩大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</w:t>
      </w:r>
      <w:r w:rsidRPr="00C03EDB">
        <w:rPr>
          <w:sz w:val="24"/>
          <w:szCs w:val="24"/>
          <w:lang w:eastAsia="zh-CN"/>
        </w:rPr>
        <w:t>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3" o:spid="_x0000_i1027" type="#_x0000_t75" style="width:1.85pt;height:2.8pt;visibility:visible;mso-wrap-style:square">
            <v:imagedata r:id="rId10" o:title=""/>
          </v:shape>
        </w:pict>
      </w:r>
      <w:r w:rsidRPr="00C03EDB">
        <w:rPr>
          <w:sz w:val="24"/>
          <w:szCs w:val="24"/>
          <w:lang w:eastAsia="zh-CN"/>
        </w:rPr>
        <w:t>D. </w:t>
      </w:r>
      <w:r w:rsidRPr="00C03EDB">
        <w:rPr>
          <w:sz w:val="24"/>
          <w:szCs w:val="24"/>
          <w:lang w:eastAsia="zh-CN"/>
        </w:rPr>
        <w:t>周长缩小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2.</w:t>
      </w:r>
      <w:r w:rsidRPr="00C03EDB">
        <w:rPr>
          <w:sz w:val="24"/>
          <w:szCs w:val="24"/>
          <w:lang w:eastAsia="zh-CN"/>
        </w:rPr>
        <w:t>如下图，以雷达站为观测点，鱼雷舰在雷达站的（</w:t>
      </w:r>
      <w:r w:rsidRPr="00C03EDB">
        <w:rPr>
          <w:sz w:val="24"/>
          <w:szCs w:val="24"/>
          <w:lang w:eastAsia="zh-CN"/>
        </w:rPr>
        <w:t xml:space="preserve">     </w:t>
      </w:r>
      <w:r w:rsidRPr="00C03EDB">
        <w:rPr>
          <w:sz w:val="24"/>
          <w:szCs w:val="24"/>
          <w:lang w:eastAsia="zh-CN"/>
        </w:rPr>
        <w:t>）。</w:t>
      </w:r>
      <w:r w:rsidRPr="00C03EDB">
        <w:rPr>
          <w:sz w:val="24"/>
          <w:szCs w:val="24"/>
          <w:lang w:eastAsia="zh-CN"/>
        </w:rPr>
        <w:t xml:space="preserve">  </w:t>
      </w:r>
    </w:p>
    <w:p w:rsidR="00762209" w:rsidRPr="00C03EDB" w:rsidRDefault="00762209" w:rsidP="00C03EDB">
      <w:pPr>
        <w:spacing w:after="0" w:line="240" w:lineRule="auto"/>
        <w:rPr>
          <w:sz w:val="24"/>
          <w:szCs w:val="24"/>
        </w:rPr>
      </w:pPr>
      <w:r w:rsidRPr="00C03EDB">
        <w:rPr>
          <w:sz w:val="24"/>
          <w:szCs w:val="24"/>
          <w:lang w:eastAsia="zh-CN"/>
        </w:rPr>
        <w:t xml:space="preserve"> </w:t>
      </w:r>
      <w:r w:rsidR="00C42DB0" w:rsidRPr="00C03EDB">
        <w:rPr>
          <w:noProof/>
          <w:sz w:val="24"/>
          <w:szCs w:val="24"/>
          <w:lang w:eastAsia="zh-CN"/>
        </w:rPr>
        <w:pict>
          <v:shape id="图片 4" o:spid="_x0000_i1028" type="#_x0000_t75" style="width:187pt;height:131.85pt;visibility:visible;mso-wrap-style:square">
            <v:imagedata r:id="rId11" o:title=""/>
          </v:shape>
        </w:pict>
      </w:r>
      <w:bookmarkStart w:id="0" w:name="_GoBack"/>
      <w:bookmarkEnd w:id="0"/>
    </w:p>
    <w:p w:rsidR="00DD4E23" w:rsidRPr="00C03EDB" w:rsidRDefault="00762209" w:rsidP="00C03EDB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A. </w:t>
      </w:r>
      <w:r w:rsidRPr="00C03EDB">
        <w:rPr>
          <w:sz w:val="24"/>
          <w:szCs w:val="24"/>
          <w:lang w:eastAsia="zh-CN"/>
        </w:rPr>
        <w:t>东偏北</w:t>
      </w:r>
      <w:r w:rsidRPr="00C03EDB">
        <w:rPr>
          <w:sz w:val="24"/>
          <w:szCs w:val="24"/>
          <w:lang w:eastAsia="zh-CN"/>
        </w:rPr>
        <w:t>50°</w:t>
      </w:r>
      <w:r w:rsidRPr="00C03EDB">
        <w:rPr>
          <w:sz w:val="24"/>
          <w:szCs w:val="24"/>
          <w:lang w:eastAsia="zh-CN"/>
        </w:rPr>
        <w:t>的方向上</w:t>
      </w:r>
      <w:r w:rsidRPr="00C03EDB">
        <w:rPr>
          <w:sz w:val="24"/>
          <w:szCs w:val="24"/>
          <w:lang w:eastAsia="zh-CN"/>
        </w:rPr>
        <w:t>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5" o:spid="_x0000_i1029" type="#_x0000_t75" style="width:1.85pt;height:2.8pt;visibility:visible;mso-wrap-style:square">
            <v:imagedata r:id="rId10" o:title=""/>
          </v:shape>
        </w:pict>
      </w:r>
      <w:r w:rsidRPr="00C03EDB">
        <w:rPr>
          <w:sz w:val="24"/>
          <w:szCs w:val="24"/>
          <w:lang w:eastAsia="zh-CN"/>
        </w:rPr>
        <w:t>B. </w:t>
      </w:r>
      <w:r w:rsidRPr="00C03EDB">
        <w:rPr>
          <w:sz w:val="24"/>
          <w:szCs w:val="24"/>
          <w:lang w:eastAsia="zh-CN"/>
        </w:rPr>
        <w:t>北偏东</w:t>
      </w:r>
      <w:r w:rsidRPr="00C03EDB">
        <w:rPr>
          <w:sz w:val="24"/>
          <w:szCs w:val="24"/>
          <w:lang w:eastAsia="zh-CN"/>
        </w:rPr>
        <w:t>50°</w:t>
      </w:r>
      <w:r w:rsidRPr="00C03EDB">
        <w:rPr>
          <w:sz w:val="24"/>
          <w:szCs w:val="24"/>
          <w:lang w:eastAsia="zh-CN"/>
        </w:rPr>
        <w:t>的方向上</w:t>
      </w:r>
      <w:r w:rsidRPr="00C03EDB">
        <w:rPr>
          <w:sz w:val="24"/>
          <w:szCs w:val="24"/>
          <w:lang w:eastAsia="zh-CN"/>
        </w:rPr>
        <w:t>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6" o:spid="_x0000_i1030" type="#_x0000_t75" style="width:1.85pt;height:2.8pt;visibility:visible;mso-wrap-style:square">
            <v:imagedata r:id="rId10" o:title=""/>
          </v:shape>
        </w:pict>
      </w:r>
      <w:r w:rsidRPr="00C03EDB">
        <w:rPr>
          <w:sz w:val="24"/>
          <w:szCs w:val="24"/>
          <w:lang w:eastAsia="zh-CN"/>
        </w:rPr>
        <w:t>C. </w:t>
      </w:r>
      <w:r w:rsidRPr="00C03EDB">
        <w:rPr>
          <w:sz w:val="24"/>
          <w:szCs w:val="24"/>
          <w:lang w:eastAsia="zh-CN"/>
        </w:rPr>
        <w:t>北偏东</w:t>
      </w:r>
      <w:r w:rsidRPr="00C03EDB">
        <w:rPr>
          <w:sz w:val="24"/>
          <w:szCs w:val="24"/>
          <w:lang w:eastAsia="zh-CN"/>
        </w:rPr>
        <w:t>65°</w:t>
      </w:r>
      <w:r w:rsidRPr="00C03EDB">
        <w:rPr>
          <w:sz w:val="24"/>
          <w:szCs w:val="24"/>
          <w:lang w:eastAsia="zh-CN"/>
        </w:rPr>
        <w:t>的方向上</w:t>
      </w:r>
      <w:r w:rsidRPr="00C03EDB">
        <w:rPr>
          <w:sz w:val="24"/>
          <w:szCs w:val="24"/>
          <w:lang w:eastAsia="zh-CN"/>
        </w:rPr>
        <w:t>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7" o:spid="_x0000_i1031" type="#_x0000_t75" style="width:1.85pt;height:2.8pt;visibility:visible;mso-wrap-style:square">
            <v:imagedata r:id="rId10" o:title=""/>
          </v:shape>
        </w:pict>
      </w:r>
      <w:r w:rsidRPr="00C03EDB">
        <w:rPr>
          <w:sz w:val="24"/>
          <w:szCs w:val="24"/>
          <w:lang w:eastAsia="zh-CN"/>
        </w:rPr>
        <w:t>D. </w:t>
      </w:r>
      <w:r w:rsidRPr="00C03EDB">
        <w:rPr>
          <w:sz w:val="24"/>
          <w:szCs w:val="24"/>
          <w:lang w:eastAsia="zh-CN"/>
        </w:rPr>
        <w:t>北偏西</w:t>
      </w:r>
      <w:r w:rsidRPr="00C03EDB">
        <w:rPr>
          <w:sz w:val="24"/>
          <w:szCs w:val="24"/>
          <w:lang w:eastAsia="zh-CN"/>
        </w:rPr>
        <w:t>55°</w:t>
      </w:r>
      <w:r w:rsidRPr="00C03EDB">
        <w:rPr>
          <w:sz w:val="24"/>
          <w:szCs w:val="24"/>
          <w:lang w:eastAsia="zh-CN"/>
        </w:rPr>
        <w:t>的方向上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3.</w:t>
      </w:r>
      <w:r w:rsidRPr="00C03EDB">
        <w:rPr>
          <w:sz w:val="24"/>
          <w:szCs w:val="24"/>
          <w:lang w:eastAsia="zh-CN"/>
        </w:rPr>
        <w:t>如图所示，下面说法错误的是（</w:t>
      </w:r>
      <w:r w:rsidRPr="00C03EDB">
        <w:rPr>
          <w:sz w:val="24"/>
          <w:szCs w:val="24"/>
          <w:lang w:eastAsia="zh-CN"/>
        </w:rPr>
        <w:t xml:space="preserve">   </w:t>
      </w:r>
      <w:r w:rsidRPr="00C03EDB">
        <w:rPr>
          <w:sz w:val="24"/>
          <w:szCs w:val="24"/>
          <w:lang w:eastAsia="zh-CN"/>
        </w:rPr>
        <w:t>）。</w:t>
      </w:r>
      <w:r w:rsidRPr="00C03EDB">
        <w:rPr>
          <w:sz w:val="24"/>
          <w:szCs w:val="24"/>
          <w:lang w:eastAsia="zh-CN"/>
        </w:rPr>
        <w:t xml:space="preserve">  </w:t>
      </w:r>
    </w:p>
    <w:p w:rsidR="00DD4E23" w:rsidRPr="00C03EDB" w:rsidRDefault="00C42DB0" w:rsidP="00C03EDB">
      <w:pPr>
        <w:spacing w:after="0" w:line="240" w:lineRule="auto"/>
        <w:rPr>
          <w:sz w:val="24"/>
          <w:szCs w:val="24"/>
        </w:rPr>
      </w:pPr>
      <w:r w:rsidRPr="00C03EDB">
        <w:rPr>
          <w:noProof/>
          <w:sz w:val="24"/>
          <w:szCs w:val="24"/>
          <w:lang w:eastAsia="zh-CN"/>
        </w:rPr>
        <w:pict>
          <v:shape id="图片 8" o:spid="_x0000_i1032" type="#_x0000_t75" style="width:252.45pt;height:155.2pt;visibility:visible;mso-wrap-style:square">
            <v:imagedata r:id="rId12" o:title=""/>
          </v:shape>
        </w:pict>
      </w:r>
    </w:p>
    <w:p w:rsidR="00DD4E23" w:rsidRPr="00C03EDB" w:rsidRDefault="00762209" w:rsidP="00C03EDB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A. </w:t>
      </w:r>
      <w:r w:rsidRPr="00C03EDB">
        <w:rPr>
          <w:sz w:val="24"/>
          <w:szCs w:val="24"/>
          <w:lang w:eastAsia="zh-CN"/>
        </w:rPr>
        <w:t>图书馆在小明家东偏北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方向。</w:t>
      </w:r>
      <w:r w:rsidRPr="00C03EDB">
        <w:rPr>
          <w:sz w:val="24"/>
          <w:szCs w:val="24"/>
          <w:lang w:eastAsia="zh-CN"/>
        </w:rPr>
        <w:t>   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9" o:spid="_x0000_i1033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B. </w:t>
      </w:r>
      <w:r w:rsidRPr="00C03EDB">
        <w:rPr>
          <w:sz w:val="24"/>
          <w:szCs w:val="24"/>
          <w:lang w:eastAsia="zh-CN"/>
        </w:rPr>
        <w:t>图书馆在小明家北偏东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方向。</w:t>
      </w:r>
      <w:r w:rsidRPr="00C03EDB">
        <w:rPr>
          <w:sz w:val="24"/>
          <w:szCs w:val="24"/>
          <w:lang w:eastAsia="zh-CN"/>
        </w:rPr>
        <w:br/>
        <w:t>C. </w:t>
      </w:r>
      <w:r w:rsidRPr="00C03EDB">
        <w:rPr>
          <w:sz w:val="24"/>
          <w:szCs w:val="24"/>
          <w:lang w:eastAsia="zh-CN"/>
        </w:rPr>
        <w:t>美术馆在小明家东偏北</w:t>
      </w:r>
      <w:r w:rsidRPr="00C03EDB">
        <w:rPr>
          <w:sz w:val="24"/>
          <w:szCs w:val="24"/>
          <w:lang w:eastAsia="zh-CN"/>
        </w:rPr>
        <w:t>15°</w:t>
      </w:r>
      <w:r w:rsidRPr="00C03EDB">
        <w:rPr>
          <w:sz w:val="24"/>
          <w:szCs w:val="24"/>
          <w:lang w:eastAsia="zh-CN"/>
        </w:rPr>
        <w:t>方向。</w:t>
      </w:r>
      <w:r w:rsidRPr="00C03EDB">
        <w:rPr>
          <w:sz w:val="24"/>
          <w:szCs w:val="24"/>
          <w:lang w:eastAsia="zh-CN"/>
        </w:rPr>
        <w:t>   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10" o:spid="_x0000_i1034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D. </w:t>
      </w:r>
      <w:r w:rsidRPr="00C03EDB">
        <w:rPr>
          <w:sz w:val="24"/>
          <w:szCs w:val="24"/>
          <w:lang w:eastAsia="zh-CN"/>
        </w:rPr>
        <w:t>美术馆在小明家东偏北</w:t>
      </w:r>
      <w:r w:rsidRPr="00C03EDB">
        <w:rPr>
          <w:sz w:val="24"/>
          <w:szCs w:val="24"/>
          <w:lang w:eastAsia="zh-CN"/>
        </w:rPr>
        <w:t>60°</w:t>
      </w:r>
      <w:r w:rsidRPr="00C03EDB">
        <w:rPr>
          <w:sz w:val="24"/>
          <w:szCs w:val="24"/>
          <w:lang w:eastAsia="zh-CN"/>
        </w:rPr>
        <w:t>方向。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4.</w:t>
      </w:r>
      <w:r w:rsidRPr="00C03EDB">
        <w:rPr>
          <w:sz w:val="24"/>
          <w:szCs w:val="24"/>
          <w:lang w:eastAsia="zh-CN"/>
        </w:rPr>
        <w:t>小红家在学校的东偏南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度方向，学校在小红家（</w:t>
      </w:r>
      <w:r w:rsidRPr="00C03EDB">
        <w:rPr>
          <w:sz w:val="24"/>
          <w:szCs w:val="24"/>
          <w:lang w:eastAsia="zh-CN"/>
        </w:rPr>
        <w:t xml:space="preserve">   </w:t>
      </w:r>
      <w:r w:rsidRPr="00C03EDB">
        <w:rPr>
          <w:sz w:val="24"/>
          <w:szCs w:val="24"/>
          <w:lang w:eastAsia="zh-CN"/>
        </w:rPr>
        <w:t>）方向．</w:t>
      </w:r>
      <w:r w:rsidRPr="00C03EDB">
        <w:rPr>
          <w:sz w:val="24"/>
          <w:szCs w:val="24"/>
          <w:lang w:eastAsia="zh-CN"/>
        </w:rPr>
        <w:t xml:space="preserve">            </w:t>
      </w:r>
    </w:p>
    <w:p w:rsidR="00DD4E23" w:rsidRPr="00C03EDB" w:rsidRDefault="00762209" w:rsidP="00C03EDB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A. </w:t>
      </w:r>
      <w:r w:rsidRPr="00C03EDB">
        <w:rPr>
          <w:sz w:val="24"/>
          <w:szCs w:val="24"/>
          <w:lang w:eastAsia="zh-CN"/>
        </w:rPr>
        <w:t>东偏南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</w:t>
      </w:r>
      <w:r w:rsidRPr="00C03EDB">
        <w:rPr>
          <w:sz w:val="24"/>
          <w:szCs w:val="24"/>
          <w:lang w:eastAsia="zh-CN"/>
        </w:rPr>
        <w:t>         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11" o:spid="_x0000_i1035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B. </w:t>
      </w:r>
      <w:r w:rsidRPr="00C03EDB">
        <w:rPr>
          <w:sz w:val="24"/>
          <w:szCs w:val="24"/>
          <w:lang w:eastAsia="zh-CN"/>
        </w:rPr>
        <w:t>南偏东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</w:t>
      </w:r>
      <w:r w:rsidRPr="00C03EDB">
        <w:rPr>
          <w:sz w:val="24"/>
          <w:szCs w:val="24"/>
          <w:lang w:eastAsia="zh-CN"/>
        </w:rPr>
        <w:t>            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12" o:spid="_x0000_i1036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C. </w:t>
      </w:r>
      <w:r w:rsidRPr="00C03EDB">
        <w:rPr>
          <w:sz w:val="24"/>
          <w:szCs w:val="24"/>
          <w:lang w:eastAsia="zh-CN"/>
        </w:rPr>
        <w:t>西偏北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</w:t>
      </w:r>
      <w:r w:rsidRPr="00C03EDB">
        <w:rPr>
          <w:sz w:val="24"/>
          <w:szCs w:val="24"/>
          <w:lang w:eastAsia="zh-CN"/>
        </w:rPr>
        <w:t>  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5.</w:t>
      </w:r>
      <w:r w:rsidRPr="00C03EDB">
        <w:rPr>
          <w:sz w:val="24"/>
          <w:szCs w:val="24"/>
          <w:lang w:eastAsia="zh-CN"/>
        </w:rPr>
        <w:t>一个长方形按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：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放大后，得到的图形与原图形比较，下列说法中正确的是（</w:t>
      </w:r>
      <w:r w:rsidRPr="00C03EDB">
        <w:rPr>
          <w:sz w:val="24"/>
          <w:szCs w:val="24"/>
          <w:lang w:eastAsia="zh-CN"/>
        </w:rPr>
        <w:t xml:space="preserve">  </w:t>
      </w:r>
      <w:r w:rsidRPr="00C03EDB">
        <w:rPr>
          <w:sz w:val="24"/>
          <w:szCs w:val="24"/>
          <w:lang w:eastAsia="zh-CN"/>
        </w:rPr>
        <w:t>）</w:t>
      </w:r>
      <w:r w:rsidRPr="00C03EDB">
        <w:rPr>
          <w:sz w:val="24"/>
          <w:szCs w:val="24"/>
          <w:lang w:eastAsia="zh-CN"/>
        </w:rPr>
        <w:t xml:space="preserve">            </w:t>
      </w:r>
    </w:p>
    <w:p w:rsidR="00DD4E23" w:rsidRPr="00C03EDB" w:rsidRDefault="00762209" w:rsidP="00C03EDB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A. </w:t>
      </w:r>
      <w:r w:rsidRPr="00C03EDB">
        <w:rPr>
          <w:sz w:val="24"/>
          <w:szCs w:val="24"/>
          <w:lang w:eastAsia="zh-CN"/>
        </w:rPr>
        <w:t>周长扩大</w:t>
      </w:r>
      <w:r w:rsidRPr="00C03EDB">
        <w:rPr>
          <w:sz w:val="24"/>
          <w:szCs w:val="24"/>
          <w:lang w:eastAsia="zh-CN"/>
        </w:rPr>
        <w:t>16</w:t>
      </w:r>
      <w:r w:rsidRPr="00C03EDB">
        <w:rPr>
          <w:sz w:val="24"/>
          <w:szCs w:val="24"/>
          <w:lang w:eastAsia="zh-CN"/>
        </w:rPr>
        <w:t>倍</w:t>
      </w:r>
      <w:r w:rsidRPr="00C03EDB">
        <w:rPr>
          <w:sz w:val="24"/>
          <w:szCs w:val="24"/>
          <w:lang w:eastAsia="zh-CN"/>
        </w:rPr>
        <w:t>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13" o:spid="_x0000_i1037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B. </w:t>
      </w:r>
      <w:r w:rsidRPr="00C03EDB">
        <w:rPr>
          <w:sz w:val="24"/>
          <w:szCs w:val="24"/>
          <w:lang w:eastAsia="zh-CN"/>
        </w:rPr>
        <w:t>周长缩小</w:t>
      </w:r>
      <w:r w:rsidRPr="00C03EDB">
        <w:rPr>
          <w:sz w:val="24"/>
          <w:szCs w:val="24"/>
          <w:lang w:eastAsia="zh-CN"/>
        </w:rPr>
        <w:t>16</w:t>
      </w:r>
      <w:r w:rsidRPr="00C03EDB">
        <w:rPr>
          <w:sz w:val="24"/>
          <w:szCs w:val="24"/>
          <w:lang w:eastAsia="zh-CN"/>
        </w:rPr>
        <w:t>倍</w:t>
      </w:r>
      <w:r w:rsidRPr="00C03EDB">
        <w:rPr>
          <w:sz w:val="24"/>
          <w:szCs w:val="24"/>
          <w:lang w:eastAsia="zh-CN"/>
        </w:rPr>
        <w:t>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14" o:spid="_x0000_i1038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C. </w:t>
      </w:r>
      <w:r w:rsidRPr="00C03EDB">
        <w:rPr>
          <w:sz w:val="24"/>
          <w:szCs w:val="24"/>
          <w:lang w:eastAsia="zh-CN"/>
        </w:rPr>
        <w:t>面积扩大</w:t>
      </w:r>
      <w:r w:rsidRPr="00C03EDB">
        <w:rPr>
          <w:sz w:val="24"/>
          <w:szCs w:val="24"/>
          <w:lang w:eastAsia="zh-CN"/>
        </w:rPr>
        <w:t>16</w:t>
      </w:r>
      <w:r w:rsidRPr="00C03EDB">
        <w:rPr>
          <w:sz w:val="24"/>
          <w:szCs w:val="24"/>
          <w:lang w:eastAsia="zh-CN"/>
        </w:rPr>
        <w:t>倍</w:t>
      </w:r>
      <w:r w:rsidRPr="00C03EDB">
        <w:rPr>
          <w:sz w:val="24"/>
          <w:szCs w:val="24"/>
          <w:lang w:eastAsia="zh-CN"/>
        </w:rPr>
        <w:t>                 </w:t>
      </w:r>
      <w:r w:rsidR="00C42DB0" w:rsidRPr="00C03EDB">
        <w:rPr>
          <w:noProof/>
          <w:sz w:val="24"/>
          <w:szCs w:val="24"/>
          <w:lang w:eastAsia="zh-CN"/>
        </w:rPr>
        <w:pict>
          <v:shape id="图片 15" o:spid="_x0000_i1039" type="#_x0000_t75" style="width:1.85pt;height:2.8pt;visibility:visible;mso-wrap-style:square">
            <v:imagedata r:id="rId13" o:title=""/>
          </v:shape>
        </w:pict>
      </w:r>
      <w:r w:rsidRPr="00C03EDB">
        <w:rPr>
          <w:sz w:val="24"/>
          <w:szCs w:val="24"/>
          <w:lang w:eastAsia="zh-CN"/>
        </w:rPr>
        <w:t>D. </w:t>
      </w:r>
      <w:r w:rsidRPr="00C03EDB">
        <w:rPr>
          <w:sz w:val="24"/>
          <w:szCs w:val="24"/>
          <w:lang w:eastAsia="zh-CN"/>
        </w:rPr>
        <w:t>面积缩小</w:t>
      </w:r>
      <w:r w:rsidRPr="00C03EDB">
        <w:rPr>
          <w:sz w:val="24"/>
          <w:szCs w:val="24"/>
          <w:lang w:eastAsia="zh-CN"/>
        </w:rPr>
        <w:t>16</w:t>
      </w:r>
      <w:r w:rsidRPr="00C03EDB">
        <w:rPr>
          <w:sz w:val="24"/>
          <w:szCs w:val="24"/>
          <w:lang w:eastAsia="zh-CN"/>
        </w:rPr>
        <w:t>倍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二、判断题</w:t>
      </w:r>
      <w:r w:rsidRPr="00C03EDB">
        <w:rPr>
          <w:b/>
          <w:bCs/>
          <w:sz w:val="24"/>
          <w:szCs w:val="24"/>
          <w:lang w:eastAsia="zh-CN"/>
        </w:rPr>
        <w:t xml:space="preserve"> </w:t>
      </w:r>
    </w:p>
    <w:p w:rsidR="00762209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6. 1</w:t>
      </w:r>
      <w:r w:rsidRPr="00C03EDB">
        <w:rPr>
          <w:sz w:val="24"/>
          <w:szCs w:val="24"/>
          <w:lang w:eastAsia="zh-CN"/>
        </w:rPr>
        <w:t>：</w:t>
      </w:r>
      <w:r w:rsidRPr="00C03EDB">
        <w:rPr>
          <w:sz w:val="24"/>
          <w:szCs w:val="24"/>
          <w:lang w:eastAsia="zh-CN"/>
        </w:rPr>
        <w:t>20000</w:t>
      </w:r>
      <w:r w:rsidRPr="00C03EDB">
        <w:rPr>
          <w:sz w:val="24"/>
          <w:szCs w:val="24"/>
          <w:lang w:eastAsia="zh-CN"/>
        </w:rPr>
        <w:t>的比例尺，就是说图上距离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厘米表示实际距离</w:t>
      </w:r>
      <w:r w:rsidRPr="00C03EDB">
        <w:rPr>
          <w:sz w:val="24"/>
          <w:szCs w:val="24"/>
          <w:lang w:eastAsia="zh-CN"/>
        </w:rPr>
        <w:t>200</w:t>
      </w:r>
      <w:r w:rsidRPr="00C03EDB">
        <w:rPr>
          <w:sz w:val="24"/>
          <w:szCs w:val="24"/>
          <w:lang w:eastAsia="zh-CN"/>
        </w:rPr>
        <w:t>米．（判断对错）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7.</w:t>
      </w:r>
      <w:r w:rsidRPr="00C03EDB">
        <w:rPr>
          <w:sz w:val="24"/>
          <w:szCs w:val="24"/>
          <w:lang w:eastAsia="zh-CN"/>
        </w:rPr>
        <w:t>广场在公园的北偏西</w:t>
      </w:r>
      <w:r w:rsidRPr="00C03EDB">
        <w:rPr>
          <w:sz w:val="24"/>
          <w:szCs w:val="24"/>
          <w:lang w:eastAsia="zh-CN"/>
        </w:rPr>
        <w:t>30°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450m</w:t>
      </w:r>
      <w:r w:rsidRPr="00C03EDB">
        <w:rPr>
          <w:sz w:val="24"/>
          <w:szCs w:val="24"/>
          <w:lang w:eastAsia="zh-CN"/>
        </w:rPr>
        <w:t>处，则公园在广场的西偏北</w:t>
      </w:r>
      <w:r w:rsidRPr="00C03EDB">
        <w:rPr>
          <w:sz w:val="24"/>
          <w:szCs w:val="24"/>
          <w:lang w:eastAsia="zh-CN"/>
        </w:rPr>
        <w:t>30°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450m</w:t>
      </w:r>
      <w:r w:rsidRPr="00C03EDB">
        <w:rPr>
          <w:sz w:val="24"/>
          <w:szCs w:val="24"/>
          <w:lang w:eastAsia="zh-CN"/>
        </w:rPr>
        <w:t>处。（</w:t>
      </w:r>
      <w:r w:rsidRPr="00C03EDB">
        <w:rPr>
          <w:sz w:val="24"/>
          <w:szCs w:val="24"/>
          <w:lang w:eastAsia="zh-CN"/>
        </w:rPr>
        <w:t xml:space="preserve">    </w:t>
      </w:r>
      <w:r w:rsidRPr="00C03EDB">
        <w:rPr>
          <w:sz w:val="24"/>
          <w:szCs w:val="24"/>
          <w:lang w:eastAsia="zh-CN"/>
        </w:rPr>
        <w:t>）</w:t>
      </w:r>
      <w:r w:rsidRPr="00C03EDB">
        <w:rPr>
          <w:sz w:val="24"/>
          <w:szCs w:val="24"/>
          <w:lang w:eastAsia="zh-CN"/>
        </w:rPr>
        <w:t xml:space="preserve"> 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8.</w:t>
      </w:r>
      <w:r w:rsidRPr="00C03EDB">
        <w:rPr>
          <w:sz w:val="24"/>
          <w:szCs w:val="24"/>
          <w:lang w:eastAsia="zh-CN"/>
        </w:rPr>
        <w:t>小明在小红的南偏西</w:t>
      </w:r>
      <w:r w:rsidRPr="00C03EDB">
        <w:rPr>
          <w:sz w:val="24"/>
          <w:szCs w:val="24"/>
          <w:lang w:eastAsia="zh-CN"/>
        </w:rPr>
        <w:t>40°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500</w:t>
      </w:r>
      <w:r w:rsidRPr="00C03EDB">
        <w:rPr>
          <w:sz w:val="24"/>
          <w:szCs w:val="24"/>
          <w:lang w:eastAsia="zh-CN"/>
        </w:rPr>
        <w:t>米处，则小红在小明的北偏东</w:t>
      </w:r>
      <w:r w:rsidRPr="00C03EDB">
        <w:rPr>
          <w:sz w:val="24"/>
          <w:szCs w:val="24"/>
          <w:lang w:eastAsia="zh-CN"/>
        </w:rPr>
        <w:t>40°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500</w:t>
      </w:r>
      <w:r w:rsidRPr="00C03EDB">
        <w:rPr>
          <w:sz w:val="24"/>
          <w:szCs w:val="24"/>
          <w:lang w:eastAsia="zh-CN"/>
        </w:rPr>
        <w:t>米处．（判断对错）</w:t>
      </w:r>
      <w:r w:rsidRPr="00C03EDB">
        <w:rPr>
          <w:sz w:val="24"/>
          <w:szCs w:val="24"/>
          <w:lang w:eastAsia="zh-CN"/>
        </w:rPr>
        <w:t xml:space="preserve"> 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9.</w:t>
      </w:r>
      <w:r w:rsidRPr="00C03EDB">
        <w:rPr>
          <w:sz w:val="24"/>
          <w:szCs w:val="24"/>
          <w:lang w:eastAsia="zh-CN"/>
        </w:rPr>
        <w:t>判断对错．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按照比例尺画的设计图，图上面积和实际面积的比例相同．</w:t>
      </w:r>
      <w:r w:rsidRPr="00C03EDB">
        <w:rPr>
          <w:sz w:val="24"/>
          <w:szCs w:val="24"/>
          <w:lang w:eastAsia="zh-CN"/>
        </w:rPr>
        <w:t xml:space="preserve">    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三、填空题</w:t>
      </w:r>
      <w:r w:rsidRPr="00C03EDB">
        <w:rPr>
          <w:b/>
          <w:bCs/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10.</w:t>
      </w:r>
      <w:r w:rsidRPr="00C03EDB">
        <w:rPr>
          <w:sz w:val="24"/>
          <w:szCs w:val="24"/>
          <w:lang w:eastAsia="zh-CN"/>
        </w:rPr>
        <w:t>设计一座厂房，在一个用</w:t>
      </w:r>
      <w:r w:rsidRPr="00C03EDB">
        <w:rPr>
          <w:sz w:val="24"/>
          <w:szCs w:val="24"/>
          <w:lang w:eastAsia="zh-CN"/>
        </w:rPr>
        <w:t>10</w:t>
      </w:r>
      <w:r w:rsidRPr="00C03EDB">
        <w:rPr>
          <w:sz w:val="24"/>
          <w:szCs w:val="24"/>
          <w:lang w:eastAsia="zh-CN"/>
        </w:rPr>
        <w:t>厘米的距离表示地面上</w:t>
      </w:r>
      <w:r w:rsidRPr="00C03EDB">
        <w:rPr>
          <w:sz w:val="24"/>
          <w:szCs w:val="24"/>
          <w:lang w:eastAsia="zh-CN"/>
        </w:rPr>
        <w:t>10</w:t>
      </w:r>
      <w:r w:rsidRPr="00C03EDB">
        <w:rPr>
          <w:sz w:val="24"/>
          <w:szCs w:val="24"/>
          <w:lang w:eastAsia="zh-CN"/>
        </w:rPr>
        <w:t>米的距离，这幅图的比例尺为</w:t>
      </w:r>
      <w:r w:rsidRPr="00C03EDB">
        <w:rPr>
          <w:sz w:val="24"/>
          <w:szCs w:val="24"/>
          <w:lang w:eastAsia="zh-CN"/>
        </w:rPr>
        <w:t xml:space="preserve">________ 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lastRenderedPageBreak/>
        <w:t>11.</w:t>
      </w:r>
      <w:r w:rsidRPr="00C03EDB">
        <w:rPr>
          <w:sz w:val="24"/>
          <w:szCs w:val="24"/>
          <w:lang w:eastAsia="zh-CN"/>
        </w:rPr>
        <w:t>淘气家在学校南偏东</w:t>
      </w:r>
      <w:r w:rsidRPr="00C03EDB">
        <w:rPr>
          <w:sz w:val="24"/>
          <w:szCs w:val="24"/>
          <w:lang w:eastAsia="zh-CN"/>
        </w:rPr>
        <w:t>60</w:t>
      </w:r>
      <w:r w:rsidRPr="00C03EDB">
        <w:rPr>
          <w:sz w:val="24"/>
          <w:szCs w:val="24"/>
          <w:vertAlign w:val="superscript"/>
          <w:lang w:eastAsia="zh-CN"/>
        </w:rPr>
        <w:t>°</w:t>
      </w:r>
      <w:r w:rsidRPr="00C03EDB">
        <w:rPr>
          <w:sz w:val="24"/>
          <w:szCs w:val="24"/>
          <w:lang w:eastAsia="zh-CN"/>
        </w:rPr>
        <w:t>方向上，那么学校在淘气家的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偏</w:t>
      </w:r>
      <w:r w:rsidRPr="00C03EDB">
        <w:rPr>
          <w:sz w:val="24"/>
          <w:szCs w:val="24"/>
          <w:lang w:eastAsia="zh-CN"/>
        </w:rPr>
        <w:t>________30°</w:t>
      </w:r>
      <w:r w:rsidRPr="00C03EDB">
        <w:rPr>
          <w:sz w:val="24"/>
          <w:szCs w:val="24"/>
          <w:lang w:eastAsia="zh-CN"/>
        </w:rPr>
        <w:t>方向上。</w:t>
      </w:r>
      <w:r w:rsidRPr="00C03EDB">
        <w:rPr>
          <w:sz w:val="24"/>
          <w:szCs w:val="24"/>
          <w:lang w:eastAsia="zh-CN"/>
        </w:rPr>
        <w:t xml:space="preserve"> 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12.2</w:t>
      </w:r>
      <w:r w:rsidRPr="00C03EDB">
        <w:rPr>
          <w:sz w:val="24"/>
          <w:szCs w:val="24"/>
          <w:lang w:eastAsia="zh-CN"/>
        </w:rPr>
        <w:t>路公共汽车从火车站到商场的行驶路线是：向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行驶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站到汽车站，再向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偏</w:t>
      </w:r>
      <w:r w:rsidRPr="00C03EDB">
        <w:rPr>
          <w:sz w:val="24"/>
          <w:szCs w:val="24"/>
          <w:lang w:eastAsia="zh-CN"/>
        </w:rPr>
        <w:t xml:space="preserve"> ________</w:t>
      </w:r>
      <w:r w:rsidRPr="00C03EDB">
        <w:rPr>
          <w:sz w:val="24"/>
          <w:szCs w:val="24"/>
          <w:lang w:eastAsia="zh-CN"/>
        </w:rPr>
        <w:t>行驶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站到体育馆，再向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行驶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站到商场。</w:t>
      </w:r>
      <w:r w:rsidRPr="00C03EDB">
        <w:rPr>
          <w:sz w:val="24"/>
          <w:szCs w:val="24"/>
          <w:lang w:eastAsia="zh-CN"/>
        </w:rPr>
        <w:br/>
      </w:r>
      <w:r w:rsidR="00C03EDB" w:rsidRPr="00C03EDB">
        <w:rPr>
          <w:noProof/>
          <w:sz w:val="24"/>
          <w:szCs w:val="24"/>
          <w:lang w:eastAsia="zh-CN"/>
        </w:rPr>
        <w:pict>
          <v:shape id="图片 16" o:spid="_x0000_i1040" type="#_x0000_t75" alt="说明: ${][4H97BSS7FGB.png" style="width:240.3pt;height:199.15pt;visibility:visible;mso-wrap-style:square">
            <v:imagedata r:id="rId14" o:title="${][4H97BSS7FGB"/>
          </v:shape>
        </w:pic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13.</w:t>
      </w:r>
      <w:r w:rsidRPr="00C03EDB">
        <w:rPr>
          <w:sz w:val="24"/>
          <w:szCs w:val="24"/>
          <w:lang w:eastAsia="zh-CN"/>
        </w:rPr>
        <w:t>看图数方格，根据要求在最下面一行填写到达处的代号．</w:t>
      </w:r>
    </w:p>
    <w:p w:rsidR="00DD4E23" w:rsidRPr="00C03EDB" w:rsidRDefault="00C03EDB" w:rsidP="00C03EDB">
      <w:pPr>
        <w:spacing w:after="0" w:line="240" w:lineRule="auto"/>
        <w:rPr>
          <w:sz w:val="24"/>
          <w:szCs w:val="24"/>
        </w:rPr>
      </w:pPr>
      <w:r w:rsidRPr="00C03EDB">
        <w:rPr>
          <w:noProof/>
          <w:sz w:val="24"/>
          <w:szCs w:val="24"/>
          <w:lang w:eastAsia="zh-CN"/>
        </w:rPr>
        <w:pict>
          <v:shape id="图片 17" o:spid="_x0000_i1041" type="#_x0000_t75" style="width:372.15pt;height:272.1pt;visibility:visible;mso-wrap-style:square">
            <v:imagedata r:id="rId15" o:title=""/>
          </v:shape>
        </w:pict>
      </w:r>
    </w:p>
    <w:p w:rsidR="00DD4E23" w:rsidRPr="00C03EDB" w:rsidRDefault="00C42DB0" w:rsidP="00C03EDB">
      <w:pPr>
        <w:spacing w:after="0" w:line="240" w:lineRule="auto"/>
        <w:jc w:val="center"/>
        <w:rPr>
          <w:sz w:val="24"/>
          <w:szCs w:val="24"/>
        </w:rPr>
      </w:pPr>
      <w:r w:rsidRPr="00C03EDB">
        <w:rPr>
          <w:noProof/>
          <w:sz w:val="24"/>
          <w:szCs w:val="24"/>
          <w:lang w:eastAsia="zh-CN"/>
        </w:rPr>
        <w:pict>
          <v:shape id="图片 18" o:spid="_x0000_i1042" type="#_x0000_t75" style="width:101pt;height:108.45pt;visibility:visible;mso-wrap-style:square">
            <v:imagedata r:id="rId16" o:title=""/>
          </v:shape>
        </w:pict>
      </w:r>
    </w:p>
    <w:p w:rsidR="00DD4E23" w:rsidRPr="00C03EDB" w:rsidRDefault="00762209" w:rsidP="00C03EDB">
      <w:pPr>
        <w:spacing w:after="0" w:line="240" w:lineRule="auto"/>
        <w:jc w:val="center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________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四、解答题</w:t>
      </w:r>
      <w:r w:rsidRPr="00C03EDB">
        <w:rPr>
          <w:b/>
          <w:bCs/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lastRenderedPageBreak/>
        <w:t>14.</w:t>
      </w:r>
      <w:r w:rsidRPr="00C03EDB">
        <w:rPr>
          <w:sz w:val="24"/>
          <w:szCs w:val="24"/>
          <w:lang w:eastAsia="zh-CN"/>
        </w:rPr>
        <w:t>画一画．明家的东面</w:t>
      </w:r>
      <w:r w:rsidRPr="00C03EDB">
        <w:rPr>
          <w:sz w:val="24"/>
          <w:szCs w:val="24"/>
          <w:lang w:eastAsia="zh-CN"/>
        </w:rPr>
        <w:t>200</w:t>
      </w:r>
      <w:r w:rsidRPr="00C03EDB">
        <w:rPr>
          <w:sz w:val="24"/>
          <w:szCs w:val="24"/>
          <w:lang w:eastAsia="zh-CN"/>
        </w:rPr>
        <w:t>米有一个药店，西面</w:t>
      </w:r>
      <w:r w:rsidRPr="00C03EDB">
        <w:rPr>
          <w:sz w:val="24"/>
          <w:szCs w:val="24"/>
          <w:lang w:eastAsia="zh-CN"/>
        </w:rPr>
        <w:t>100</w:t>
      </w:r>
      <w:r w:rsidRPr="00C03EDB">
        <w:rPr>
          <w:sz w:val="24"/>
          <w:szCs w:val="24"/>
          <w:lang w:eastAsia="zh-CN"/>
        </w:rPr>
        <w:t>米处有一个书店，请你在图上标出药店</w:t>
      </w:r>
      <w:r w:rsidRPr="00C03EDB">
        <w:rPr>
          <w:sz w:val="24"/>
          <w:szCs w:val="24"/>
          <w:lang w:eastAsia="zh-CN"/>
        </w:rPr>
        <w:t>(</w:t>
      </w:r>
      <w:r w:rsidRPr="00C03EDB">
        <w:rPr>
          <w:sz w:val="24"/>
          <w:szCs w:val="24"/>
          <w:lang w:eastAsia="zh-CN"/>
        </w:rPr>
        <w:t>用</w:t>
      </w:r>
      <w:r w:rsidRPr="00C03EDB">
        <w:rPr>
          <w:sz w:val="24"/>
          <w:szCs w:val="24"/>
          <w:lang w:eastAsia="zh-CN"/>
        </w:rPr>
        <w:t xml:space="preserve"> </w:t>
      </w:r>
      <w:r w:rsidR="00C42DB0" w:rsidRPr="00C03EDB">
        <w:rPr>
          <w:noProof/>
          <w:sz w:val="24"/>
          <w:szCs w:val="24"/>
          <w:lang w:eastAsia="zh-CN"/>
        </w:rPr>
        <w:pict>
          <v:shape id="图片 19" o:spid="_x0000_i1043" type="#_x0000_t75" style="width:18.7pt;height:19.65pt;visibility:visible;mso-wrap-style:square">
            <v:imagedata r:id="rId17" o:title=""/>
          </v:shape>
        </w:pict>
      </w:r>
      <w:r w:rsidRPr="00C03EDB">
        <w:rPr>
          <w:sz w:val="24"/>
          <w:szCs w:val="24"/>
          <w:lang w:eastAsia="zh-CN"/>
        </w:rPr>
        <w:t>表示</w:t>
      </w:r>
      <w:r w:rsidRPr="00C03EDB">
        <w:rPr>
          <w:sz w:val="24"/>
          <w:szCs w:val="24"/>
          <w:lang w:eastAsia="zh-CN"/>
        </w:rPr>
        <w:t>)</w:t>
      </w:r>
      <w:r w:rsidRPr="00C03EDB">
        <w:rPr>
          <w:sz w:val="24"/>
          <w:szCs w:val="24"/>
          <w:lang w:eastAsia="zh-CN"/>
        </w:rPr>
        <w:t>和书店</w:t>
      </w:r>
      <w:r w:rsidRPr="00C03EDB">
        <w:rPr>
          <w:sz w:val="24"/>
          <w:szCs w:val="24"/>
          <w:lang w:eastAsia="zh-CN"/>
        </w:rPr>
        <w:t>(</w:t>
      </w:r>
      <w:r w:rsidRPr="00C03EDB">
        <w:rPr>
          <w:sz w:val="24"/>
          <w:szCs w:val="24"/>
          <w:lang w:eastAsia="zh-CN"/>
        </w:rPr>
        <w:t>用</w:t>
      </w:r>
      <w:r w:rsidRPr="00C03EDB">
        <w:rPr>
          <w:sz w:val="24"/>
          <w:szCs w:val="24"/>
          <w:lang w:eastAsia="zh-CN"/>
        </w:rPr>
        <w:t xml:space="preserve"> </w:t>
      </w:r>
      <w:r w:rsidR="00C42DB0" w:rsidRPr="00C03EDB">
        <w:rPr>
          <w:noProof/>
          <w:sz w:val="24"/>
          <w:szCs w:val="24"/>
          <w:lang w:eastAsia="zh-CN"/>
        </w:rPr>
        <w:pict>
          <v:shape id="图片 20" o:spid="_x0000_i1044" type="#_x0000_t75" style="width:19.65pt;height:16.85pt;visibility:visible;mso-wrap-style:square">
            <v:imagedata r:id="rId18" o:title=""/>
          </v:shape>
        </w:pict>
      </w:r>
      <w:r w:rsidRPr="00C03EDB">
        <w:rPr>
          <w:sz w:val="24"/>
          <w:szCs w:val="24"/>
          <w:lang w:eastAsia="zh-CN"/>
        </w:rPr>
        <w:t>表示</w:t>
      </w:r>
      <w:r w:rsidRPr="00C03EDB">
        <w:rPr>
          <w:sz w:val="24"/>
          <w:szCs w:val="24"/>
          <w:lang w:eastAsia="zh-CN"/>
        </w:rPr>
        <w:t>)</w:t>
      </w:r>
      <w:r w:rsidRPr="00C03EDB">
        <w:rPr>
          <w:sz w:val="24"/>
          <w:szCs w:val="24"/>
          <w:lang w:eastAsia="zh-CN"/>
        </w:rPr>
        <w:t>的位置．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15.</w:t>
      </w:r>
      <w:r w:rsidRPr="00C03EDB">
        <w:rPr>
          <w:sz w:val="24"/>
          <w:szCs w:val="24"/>
          <w:lang w:eastAsia="zh-CN"/>
        </w:rPr>
        <w:t>如图所示：</w:t>
      </w:r>
    </w:p>
    <w:p w:rsidR="00DD4E23" w:rsidRPr="00C03EDB" w:rsidRDefault="00C03EDB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noProof/>
          <w:sz w:val="24"/>
          <w:szCs w:val="24"/>
          <w:lang w:eastAsia="zh-CN"/>
        </w:rPr>
        <w:pict>
          <v:shape id="图片 21" o:spid="_x0000_i1045" type="#_x0000_t75" style="width:235.65pt;height:211.3pt;visibility:visible;mso-wrap-style:square">
            <v:imagedata r:id="rId19" o:title=""/>
          </v:shape>
        </w:pict>
      </w:r>
      <w:r w:rsidR="00762209" w:rsidRPr="00C03EDB">
        <w:rPr>
          <w:sz w:val="24"/>
          <w:szCs w:val="24"/>
          <w:lang w:eastAsia="zh-CN"/>
        </w:rPr>
        <w:t>1:100000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（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）电影院在大转盘</w:t>
      </w:r>
      <w:r w:rsidRPr="00C03EDB">
        <w:rPr>
          <w:sz w:val="24"/>
          <w:szCs w:val="24"/>
          <w:lang w:eastAsia="zh-CN"/>
        </w:rPr>
        <w:t>________</w:t>
      </w:r>
      <w:r w:rsidRPr="00C03EDB">
        <w:rPr>
          <w:sz w:val="24"/>
          <w:szCs w:val="24"/>
          <w:lang w:eastAsia="zh-CN"/>
        </w:rPr>
        <w:t>偏</w:t>
      </w:r>
      <w:r w:rsidRPr="00C03EDB">
        <w:rPr>
          <w:sz w:val="24"/>
          <w:szCs w:val="24"/>
          <w:lang w:eastAsia="zh-CN"/>
        </w:rPr>
        <w:t>________   ________</w:t>
      </w:r>
      <w:r w:rsidRPr="00C03EDB">
        <w:rPr>
          <w:sz w:val="24"/>
          <w:szCs w:val="24"/>
          <w:vertAlign w:val="superscript"/>
          <w:lang w:eastAsia="zh-CN"/>
        </w:rPr>
        <w:t> 0</w:t>
      </w:r>
      <w:r w:rsidRPr="00C03EDB">
        <w:rPr>
          <w:sz w:val="24"/>
          <w:szCs w:val="24"/>
          <w:lang w:eastAsia="zh-CN"/>
        </w:rPr>
        <w:t xml:space="preserve"> ________</w:t>
      </w:r>
      <w:r w:rsidRPr="00C03EDB">
        <w:rPr>
          <w:sz w:val="24"/>
          <w:szCs w:val="24"/>
          <w:lang w:eastAsia="zh-CN"/>
        </w:rPr>
        <w:t>千米处。</w:t>
      </w:r>
      <w:r w:rsidRPr="00C03EDB">
        <w:rPr>
          <w:sz w:val="24"/>
          <w:szCs w:val="24"/>
          <w:lang w:eastAsia="zh-CN"/>
        </w:rPr>
        <w:t xml:space="preserve">    </w:t>
      </w:r>
    </w:p>
    <w:p w:rsidR="00762209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（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t>）超市在大转盘南偏西</w:t>
      </w:r>
      <w:r w:rsidRPr="00C03EDB">
        <w:rPr>
          <w:sz w:val="24"/>
          <w:szCs w:val="24"/>
          <w:lang w:eastAsia="zh-CN"/>
        </w:rPr>
        <w:t>60°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千米处，请在图中表示出它的位置。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（图中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厘米表示实际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千米）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16.</w:t>
      </w:r>
      <w:r w:rsidRPr="00C03EDB">
        <w:rPr>
          <w:sz w:val="24"/>
          <w:szCs w:val="24"/>
          <w:lang w:eastAsia="zh-CN"/>
        </w:rPr>
        <w:t>下面是某时刻卫星云图的示意图．</w:t>
      </w:r>
      <w:r w:rsidRPr="00C03EDB">
        <w:rPr>
          <w:sz w:val="24"/>
          <w:szCs w:val="24"/>
          <w:lang w:eastAsia="zh-CN"/>
        </w:rPr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如图，每两个相邻圆之间的距离是</w:t>
      </w:r>
      <w:r w:rsidRPr="00C03EDB">
        <w:rPr>
          <w:sz w:val="24"/>
          <w:szCs w:val="24"/>
          <w:lang w:eastAsia="zh-CN"/>
        </w:rPr>
        <w:t>10</w:t>
      </w:r>
      <w:r w:rsidRPr="00C03EDB">
        <w:rPr>
          <w:sz w:val="24"/>
          <w:szCs w:val="24"/>
          <w:lang w:eastAsia="zh-CN"/>
        </w:rPr>
        <w:t>千米，以台风中心为观测点，岛屿</w:t>
      </w:r>
      <w:r w:rsidRPr="00C03EDB">
        <w:rPr>
          <w:sz w:val="24"/>
          <w:szCs w:val="24"/>
          <w:lang w:eastAsia="zh-CN"/>
        </w:rPr>
        <w:t>A</w:t>
      </w:r>
      <w:r w:rsidRPr="00C03EDB">
        <w:rPr>
          <w:sz w:val="24"/>
          <w:szCs w:val="24"/>
          <w:lang w:eastAsia="zh-CN"/>
        </w:rPr>
        <w:t>在北偏西</w:t>
      </w:r>
      <w:r w:rsidRPr="00C03EDB">
        <w:rPr>
          <w:sz w:val="24"/>
          <w:szCs w:val="24"/>
          <w:lang w:eastAsia="zh-CN"/>
        </w:rPr>
        <w:t>30°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20</w:t>
      </w:r>
      <w:r w:rsidRPr="00C03EDB">
        <w:rPr>
          <w:sz w:val="24"/>
          <w:szCs w:val="24"/>
          <w:lang w:eastAsia="zh-CN"/>
        </w:rPr>
        <w:t>千米处．周围其他几个岛屿的位置分别如下：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①</w:t>
      </w:r>
      <w:r w:rsidRPr="00C03EDB">
        <w:rPr>
          <w:sz w:val="24"/>
          <w:szCs w:val="24"/>
          <w:lang w:eastAsia="zh-CN"/>
        </w:rPr>
        <w:t>岛屿</w:t>
      </w:r>
      <w:r w:rsidRPr="00C03EDB">
        <w:rPr>
          <w:sz w:val="24"/>
          <w:szCs w:val="24"/>
          <w:lang w:eastAsia="zh-CN"/>
        </w:rPr>
        <w:t>B</w:t>
      </w:r>
      <w:r w:rsidRPr="00C03EDB">
        <w:rPr>
          <w:sz w:val="24"/>
          <w:szCs w:val="24"/>
          <w:lang w:eastAsia="zh-CN"/>
        </w:rPr>
        <w:t>在北偏东</w:t>
      </w:r>
      <w:r w:rsidRPr="00C03EDB">
        <w:rPr>
          <w:sz w:val="24"/>
          <w:szCs w:val="24"/>
          <w:lang w:eastAsia="zh-CN"/>
        </w:rPr>
        <w:t>60°</w:t>
      </w:r>
      <w:r w:rsidRPr="00C03EDB">
        <w:rPr>
          <w:sz w:val="24"/>
          <w:szCs w:val="24"/>
          <w:lang w:eastAsia="zh-CN"/>
        </w:rPr>
        <w:t>方向约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千米处．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②</w:t>
      </w:r>
      <w:r w:rsidRPr="00C03EDB">
        <w:rPr>
          <w:sz w:val="24"/>
          <w:szCs w:val="24"/>
          <w:lang w:eastAsia="zh-CN"/>
        </w:rPr>
        <w:t>岛</w:t>
      </w:r>
      <w:r w:rsidRPr="00C03EDB">
        <w:rPr>
          <w:sz w:val="24"/>
          <w:szCs w:val="24"/>
          <w:lang w:eastAsia="zh-CN"/>
        </w:rPr>
        <w:t>C</w:t>
      </w:r>
      <w:r w:rsidRPr="00C03EDB">
        <w:rPr>
          <w:sz w:val="24"/>
          <w:szCs w:val="24"/>
          <w:lang w:eastAsia="zh-CN"/>
        </w:rPr>
        <w:t>在南偏西</w:t>
      </w:r>
      <w:r w:rsidRPr="00C03EDB">
        <w:rPr>
          <w:sz w:val="24"/>
          <w:szCs w:val="24"/>
          <w:lang w:eastAsia="zh-CN"/>
        </w:rPr>
        <w:t>60°</w:t>
      </w:r>
      <w:r w:rsidRPr="00C03EDB">
        <w:rPr>
          <w:sz w:val="24"/>
          <w:szCs w:val="24"/>
          <w:lang w:eastAsia="zh-CN"/>
        </w:rPr>
        <w:t>方向约</w:t>
      </w:r>
      <w:r w:rsidRPr="00C03EDB">
        <w:rPr>
          <w:sz w:val="24"/>
          <w:szCs w:val="24"/>
          <w:lang w:eastAsia="zh-CN"/>
        </w:rPr>
        <w:t>50</w:t>
      </w:r>
      <w:r w:rsidRPr="00C03EDB">
        <w:rPr>
          <w:sz w:val="24"/>
          <w:szCs w:val="24"/>
          <w:lang w:eastAsia="zh-CN"/>
        </w:rPr>
        <w:t>千米处．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请在图中示岛屿</w:t>
      </w:r>
      <w:r w:rsidRPr="00C03EDB">
        <w:rPr>
          <w:sz w:val="24"/>
          <w:szCs w:val="24"/>
          <w:lang w:eastAsia="zh-CN"/>
        </w:rPr>
        <w:t>B</w:t>
      </w:r>
      <w:r w:rsidRPr="00C03EDB">
        <w:rPr>
          <w:sz w:val="24"/>
          <w:szCs w:val="24"/>
          <w:lang w:eastAsia="zh-CN"/>
        </w:rPr>
        <w:t>和</w:t>
      </w:r>
      <w:r w:rsidRPr="00C03EDB">
        <w:rPr>
          <w:sz w:val="24"/>
          <w:szCs w:val="24"/>
          <w:lang w:eastAsia="zh-CN"/>
        </w:rPr>
        <w:t>C</w:t>
      </w:r>
      <w:r w:rsidRPr="00C03EDB">
        <w:rPr>
          <w:sz w:val="24"/>
          <w:szCs w:val="24"/>
          <w:lang w:eastAsia="zh-CN"/>
        </w:rPr>
        <w:t>的位置．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</w:rPr>
      </w:pPr>
      <w:r w:rsidRPr="00C03EDB">
        <w:rPr>
          <w:sz w:val="24"/>
          <w:szCs w:val="24"/>
          <w:lang w:eastAsia="zh-CN"/>
        </w:rPr>
        <w:t xml:space="preserve"> </w:t>
      </w:r>
      <w:r w:rsidR="00C03EDB" w:rsidRPr="00C03EDB">
        <w:rPr>
          <w:noProof/>
          <w:sz w:val="24"/>
          <w:szCs w:val="24"/>
          <w:lang w:eastAsia="zh-CN"/>
        </w:rPr>
        <w:pict>
          <v:shape id="图片 22" o:spid="_x0000_i1046" type="#_x0000_t75" style="width:221.6pt;height:227.2pt;visibility:visible;mso-wrap-style:square">
            <v:imagedata r:id="rId20" o:title=""/>
          </v:shape>
        </w:pic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五、综合题</w:t>
      </w:r>
      <w:r w:rsidRPr="00C03EDB">
        <w:rPr>
          <w:b/>
          <w:bCs/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lastRenderedPageBreak/>
        <w:t>17.</w:t>
      </w:r>
      <w:r w:rsidR="00C03EDB" w:rsidRPr="00C03EDB">
        <w:rPr>
          <w:noProof/>
          <w:sz w:val="24"/>
          <w:szCs w:val="24"/>
          <w:lang w:eastAsia="zh-CN"/>
        </w:rPr>
        <w:pict>
          <v:shape id="图片 23" o:spid="_x0000_i1047" type="#_x0000_t75" style="width:244.05pt;height:92.55pt;visibility:visible;mso-wrap-style:square">
            <v:imagedata r:id="rId21" o:title=""/>
          </v:shape>
        </w:pic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（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）火车站在学校的哪个方向</w:t>
      </w:r>
      <w:r w:rsidRPr="00C03EDB">
        <w:rPr>
          <w:sz w:val="24"/>
          <w:szCs w:val="24"/>
          <w:lang w:eastAsia="zh-CN"/>
        </w:rPr>
        <w:t>?</w:t>
      </w:r>
      <w:r w:rsidRPr="00C03EDB">
        <w:rPr>
          <w:sz w:val="24"/>
          <w:szCs w:val="24"/>
          <w:lang w:eastAsia="zh-CN"/>
        </w:rPr>
        <w:t>电信大楼在学校的哪个方向</w:t>
      </w:r>
      <w:r w:rsidRPr="00C03EDB">
        <w:rPr>
          <w:sz w:val="24"/>
          <w:szCs w:val="24"/>
          <w:lang w:eastAsia="zh-CN"/>
        </w:rPr>
        <w:t xml:space="preserve">? 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（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t>）邮局在电信大楼的什么方向</w:t>
      </w:r>
      <w:r w:rsidRPr="00C03EDB">
        <w:rPr>
          <w:sz w:val="24"/>
          <w:szCs w:val="24"/>
          <w:lang w:eastAsia="zh-CN"/>
        </w:rPr>
        <w:t>?</w:t>
      </w:r>
      <w:r w:rsidRPr="00C03EDB">
        <w:rPr>
          <w:sz w:val="24"/>
          <w:szCs w:val="24"/>
          <w:lang w:eastAsia="zh-CN"/>
        </w:rPr>
        <w:t>科技馆在邮局的哪个方向</w:t>
      </w:r>
      <w:r w:rsidRPr="00C03EDB">
        <w:rPr>
          <w:sz w:val="24"/>
          <w:szCs w:val="24"/>
          <w:lang w:eastAsia="zh-CN"/>
        </w:rPr>
        <w:t xml:space="preserve">? 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（</w:t>
      </w:r>
      <w:r w:rsidRPr="00C03EDB">
        <w:rPr>
          <w:sz w:val="24"/>
          <w:szCs w:val="24"/>
          <w:lang w:eastAsia="zh-CN"/>
        </w:rPr>
        <w:t>3</w:t>
      </w:r>
      <w:r w:rsidRPr="00C03EDB">
        <w:rPr>
          <w:sz w:val="24"/>
          <w:szCs w:val="24"/>
          <w:lang w:eastAsia="zh-CN"/>
        </w:rPr>
        <w:t>）你还能提出什么问题</w:t>
      </w:r>
      <w:r w:rsidRPr="00C03EDB">
        <w:rPr>
          <w:sz w:val="24"/>
          <w:szCs w:val="24"/>
          <w:lang w:eastAsia="zh-CN"/>
        </w:rPr>
        <w:t>?</w:t>
      </w:r>
      <w:r w:rsidRPr="00C03EDB">
        <w:rPr>
          <w:sz w:val="24"/>
          <w:szCs w:val="24"/>
          <w:lang w:eastAsia="zh-CN"/>
        </w:rPr>
        <w:t>并解答。</w:t>
      </w:r>
      <w:r w:rsidRPr="00C03EDB">
        <w:rPr>
          <w:sz w:val="24"/>
          <w:szCs w:val="24"/>
          <w:lang w:eastAsia="zh-CN"/>
        </w:rPr>
        <w:t xml:space="preserve">    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六、应用题</w:t>
      </w:r>
      <w:r w:rsidRPr="00C03EDB">
        <w:rPr>
          <w:b/>
          <w:bCs/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18.</w:t>
      </w:r>
      <w:r w:rsidRPr="00C03EDB">
        <w:rPr>
          <w:sz w:val="24"/>
          <w:szCs w:val="24"/>
          <w:lang w:eastAsia="zh-CN"/>
        </w:rPr>
        <w:t>一个机器零件长</w:t>
      </w:r>
      <w:r w:rsidRPr="00C03EDB">
        <w:rPr>
          <w:sz w:val="24"/>
          <w:szCs w:val="24"/>
          <w:lang w:eastAsia="zh-CN"/>
        </w:rPr>
        <w:t>5</w:t>
      </w:r>
      <w:r w:rsidRPr="00C03EDB">
        <w:rPr>
          <w:sz w:val="24"/>
          <w:szCs w:val="24"/>
          <w:lang w:eastAsia="zh-CN"/>
        </w:rPr>
        <w:t>毫米，画在图纸上是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厘米，求这幅图纸的比例尺。</w:t>
      </w:r>
      <w:r w:rsidRPr="00C03EDB">
        <w:rPr>
          <w:sz w:val="24"/>
          <w:szCs w:val="24"/>
          <w:lang w:eastAsia="zh-CN"/>
        </w:rPr>
        <w:t xml:space="preserve">    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br w:type="page"/>
      </w:r>
    </w:p>
    <w:p w:rsidR="00DD4E23" w:rsidRPr="00C03EDB" w:rsidRDefault="00762209" w:rsidP="00C03EDB">
      <w:pPr>
        <w:spacing w:line="240" w:lineRule="auto"/>
        <w:jc w:val="center"/>
        <w:rPr>
          <w:sz w:val="24"/>
          <w:szCs w:val="24"/>
          <w:lang w:eastAsia="zh-CN"/>
        </w:rPr>
      </w:pPr>
      <w:r w:rsidRPr="00C03EDB">
        <w:rPr>
          <w:b/>
          <w:bCs/>
          <w:sz w:val="24"/>
          <w:szCs w:val="24"/>
          <w:lang w:eastAsia="zh-CN"/>
        </w:rPr>
        <w:t>参考答案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一、单选题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 C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【解析】【解答】把一个图形按</w:t>
      </w:r>
      <w:r w:rsidRPr="00C03EDB">
        <w:rPr>
          <w:sz w:val="24"/>
          <w:szCs w:val="24"/>
          <w:lang w:eastAsia="zh-CN"/>
        </w:rPr>
        <w:t>4:1</w:t>
      </w:r>
      <w:r w:rsidRPr="00C03EDB">
        <w:rPr>
          <w:sz w:val="24"/>
          <w:szCs w:val="24"/>
          <w:lang w:eastAsia="zh-CN"/>
        </w:rPr>
        <w:t>变化后，得到的图形与原图形比较，周长扩大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倍。【分析】此题考查放缩，对应放大或缩小。把一个图形按</w:t>
      </w:r>
      <w:r w:rsidRPr="00C03EDB">
        <w:rPr>
          <w:sz w:val="24"/>
          <w:szCs w:val="24"/>
          <w:lang w:eastAsia="zh-CN"/>
        </w:rPr>
        <w:t>4:1</w:t>
      </w:r>
      <w:r w:rsidRPr="00C03EDB">
        <w:rPr>
          <w:sz w:val="24"/>
          <w:szCs w:val="24"/>
          <w:lang w:eastAsia="zh-CN"/>
        </w:rPr>
        <w:t>变化后，得到的图形与原图形比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较，对应边扩大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倍，周长扩大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倍，面积扩大</w:t>
      </w:r>
      <w:r w:rsidRPr="00C03EDB">
        <w:rPr>
          <w:sz w:val="24"/>
          <w:szCs w:val="24"/>
          <w:lang w:eastAsia="zh-CN"/>
        </w:rPr>
        <w:t>16</w:t>
      </w:r>
      <w:r w:rsidRPr="00C03EDB">
        <w:rPr>
          <w:sz w:val="24"/>
          <w:szCs w:val="24"/>
          <w:lang w:eastAsia="zh-CN"/>
        </w:rPr>
        <w:t>倍。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2.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 B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【解析】【解答】解：以雷达站为观测点，鱼雷舰在雷达站的北偏东</w:t>
      </w:r>
      <w:r w:rsidRPr="00C03EDB">
        <w:rPr>
          <w:sz w:val="24"/>
          <w:szCs w:val="24"/>
          <w:lang w:eastAsia="zh-CN"/>
        </w:rPr>
        <w:t>50°</w:t>
      </w:r>
      <w:r w:rsidRPr="00C03EDB">
        <w:rPr>
          <w:sz w:val="24"/>
          <w:szCs w:val="24"/>
          <w:lang w:eastAsia="zh-CN"/>
        </w:rPr>
        <w:t>的方向上。</w:t>
      </w:r>
      <w:r w:rsidRPr="00C03EDB">
        <w:rPr>
          <w:sz w:val="24"/>
          <w:szCs w:val="24"/>
          <w:lang w:eastAsia="zh-CN"/>
        </w:rPr>
        <w:br/>
        <w:t xml:space="preserve"> </w:t>
      </w:r>
      <w:r w:rsidRPr="00C03EDB">
        <w:rPr>
          <w:sz w:val="24"/>
          <w:szCs w:val="24"/>
          <w:lang w:eastAsia="zh-CN"/>
        </w:rPr>
        <w:t>故答案为：</w:t>
      </w:r>
      <w:r w:rsidRPr="00C03EDB">
        <w:rPr>
          <w:sz w:val="24"/>
          <w:szCs w:val="24"/>
          <w:lang w:eastAsia="zh-CN"/>
        </w:rPr>
        <w:t>B</w:t>
      </w:r>
      <w:r w:rsidRPr="00C03EDB">
        <w:rPr>
          <w:sz w:val="24"/>
          <w:szCs w:val="24"/>
          <w:lang w:eastAsia="zh-CN"/>
        </w:rPr>
        <w:t>。</w:t>
      </w:r>
      <w:r w:rsidRPr="00C03EDB">
        <w:rPr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【分析】图上的方向是上北下南、左西右东，先确定观测点，然后根据图上的方向和夹角的度数确定位置即可。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3.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 C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</w:t>
      </w:r>
      <w:r w:rsidRPr="00C03EDB">
        <w:rPr>
          <w:sz w:val="24"/>
          <w:szCs w:val="24"/>
          <w:lang w:eastAsia="zh-CN"/>
        </w:rPr>
        <w:t>C</w:t>
      </w:r>
      <w:r w:rsidRPr="00C03EDB">
        <w:rPr>
          <w:sz w:val="24"/>
          <w:szCs w:val="24"/>
          <w:lang w:eastAsia="zh-CN"/>
        </w:rPr>
        <w:t>、</w:t>
      </w:r>
      <w:r w:rsidRPr="00C03EDB">
        <w:rPr>
          <w:sz w:val="24"/>
          <w:szCs w:val="24"/>
          <w:lang w:eastAsia="zh-CN"/>
        </w:rPr>
        <w:t>15°</w:t>
      </w:r>
      <w:r w:rsidRPr="00C03EDB">
        <w:rPr>
          <w:sz w:val="24"/>
          <w:szCs w:val="24"/>
          <w:lang w:eastAsia="zh-CN"/>
        </w:rPr>
        <w:t>不是偏离的夹角，正确的应该是美术馆在小明家东偏北</w:t>
      </w:r>
      <w:r w:rsidRPr="00C03EDB">
        <w:rPr>
          <w:sz w:val="24"/>
          <w:szCs w:val="24"/>
          <w:lang w:eastAsia="zh-CN"/>
        </w:rPr>
        <w:t>60°</w:t>
      </w:r>
      <w:r w:rsidRPr="00C03EDB">
        <w:rPr>
          <w:sz w:val="24"/>
          <w:szCs w:val="24"/>
          <w:lang w:eastAsia="zh-CN"/>
        </w:rPr>
        <w:t>方向。此选项错误。</w:t>
      </w:r>
      <w:r w:rsidRPr="00C03EDB">
        <w:rPr>
          <w:sz w:val="24"/>
          <w:szCs w:val="24"/>
          <w:lang w:eastAsia="zh-CN"/>
        </w:rPr>
        <w:br/>
        <w:t xml:space="preserve"> </w:t>
      </w:r>
      <w:r w:rsidRPr="00C03EDB">
        <w:rPr>
          <w:sz w:val="24"/>
          <w:szCs w:val="24"/>
          <w:lang w:eastAsia="zh-CN"/>
        </w:rPr>
        <w:t>故答案为：</w:t>
      </w:r>
      <w:r w:rsidRPr="00C03EDB">
        <w:rPr>
          <w:sz w:val="24"/>
          <w:szCs w:val="24"/>
          <w:lang w:eastAsia="zh-CN"/>
        </w:rPr>
        <w:t>C</w:t>
      </w:r>
      <w:r w:rsidRPr="00C03EDB">
        <w:rPr>
          <w:sz w:val="24"/>
          <w:szCs w:val="24"/>
          <w:lang w:eastAsia="zh-CN"/>
        </w:rPr>
        <w:t>。</w:t>
      </w:r>
      <w:r w:rsidRPr="00C03EDB">
        <w:rPr>
          <w:sz w:val="24"/>
          <w:szCs w:val="24"/>
          <w:lang w:eastAsia="zh-CN"/>
        </w:rPr>
        <w:br/>
        <w:t xml:space="preserve"> </w:t>
      </w:r>
      <w:r w:rsidRPr="00C03EDB">
        <w:rPr>
          <w:sz w:val="24"/>
          <w:szCs w:val="24"/>
          <w:lang w:eastAsia="zh-CN"/>
        </w:rPr>
        <w:t>【分析】图上的方向是上北下南、左西右东，根据图上的方向、夹角的度数描述位置即可。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4.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C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【解析】【解答】解：根据分析可知：东偏南的相反方向是西偏北，角度是</w:t>
      </w:r>
      <w:r w:rsidRPr="00C03EDB">
        <w:rPr>
          <w:sz w:val="24"/>
          <w:szCs w:val="24"/>
          <w:lang w:eastAsia="zh-CN"/>
        </w:rPr>
        <w:t>30°</w:t>
      </w:r>
      <w:r w:rsidRPr="00C03EDB">
        <w:rPr>
          <w:sz w:val="24"/>
          <w:szCs w:val="24"/>
          <w:lang w:eastAsia="zh-CN"/>
        </w:rPr>
        <w:t>，所以小红家在学校的东偏南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度方向，学校在小红家的西偏北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度方向．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故答案为：</w:t>
      </w:r>
      <w:r w:rsidRPr="00C03EDB">
        <w:rPr>
          <w:sz w:val="24"/>
          <w:szCs w:val="24"/>
          <w:lang w:eastAsia="zh-CN"/>
        </w:rPr>
        <w:t>C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【分析】观测点不同，方向是相反的，小红在学校的东偏南</w:t>
      </w:r>
      <w:r w:rsidRPr="00C03EDB">
        <w:rPr>
          <w:sz w:val="24"/>
          <w:szCs w:val="24"/>
          <w:lang w:eastAsia="zh-CN"/>
        </w:rPr>
        <w:t>30</w:t>
      </w:r>
      <w:r w:rsidRPr="00C03EDB">
        <w:rPr>
          <w:sz w:val="24"/>
          <w:szCs w:val="24"/>
          <w:lang w:eastAsia="zh-CN"/>
        </w:rPr>
        <w:t>度方向，是以学校为中心，学校在小红家的什么方向，是以小红家为中心</w:t>
      </w:r>
      <w:r w:rsidRPr="00C03EDB">
        <w:rPr>
          <w:sz w:val="24"/>
          <w:szCs w:val="24"/>
          <w:lang w:eastAsia="zh-CN"/>
        </w:rPr>
        <w:t>.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5.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C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【解析】【解答】一个长方形按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：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放大后，得到的图形与原图形比较面积扩大</w:t>
      </w:r>
      <w:r w:rsidRPr="00C03EDB">
        <w:rPr>
          <w:sz w:val="24"/>
          <w:szCs w:val="24"/>
          <w:lang w:eastAsia="zh-CN"/>
        </w:rPr>
        <w:t>16</w:t>
      </w:r>
      <w:r w:rsidRPr="00C03EDB">
        <w:rPr>
          <w:sz w:val="24"/>
          <w:szCs w:val="24"/>
          <w:lang w:eastAsia="zh-CN"/>
        </w:rPr>
        <w:t>倍；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【分析】长方形按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：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放大，则其长和宽分别扩大四倍，即其面积扩大</w:t>
      </w:r>
      <w:r w:rsidRPr="00C03EDB">
        <w:rPr>
          <w:sz w:val="24"/>
          <w:szCs w:val="24"/>
          <w:lang w:eastAsia="zh-CN"/>
        </w:rPr>
        <w:t>4×4=16</w:t>
      </w:r>
      <w:r w:rsidRPr="00C03EDB">
        <w:rPr>
          <w:sz w:val="24"/>
          <w:szCs w:val="24"/>
          <w:lang w:eastAsia="zh-CN"/>
        </w:rPr>
        <w:t>倍，据此解答即可。</w:t>
      </w:r>
    </w:p>
    <w:p w:rsidR="00762209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故选：</w:t>
      </w:r>
      <w:r w:rsidRPr="00C03EDB">
        <w:rPr>
          <w:sz w:val="24"/>
          <w:szCs w:val="24"/>
          <w:lang w:eastAsia="zh-CN"/>
        </w:rPr>
        <w:t>C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二、判断题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6.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 </w:t>
      </w:r>
      <w:r w:rsidRPr="00C03EDB">
        <w:rPr>
          <w:sz w:val="24"/>
          <w:szCs w:val="24"/>
          <w:lang w:eastAsia="zh-CN"/>
        </w:rPr>
        <w:t>正确</w:t>
      </w:r>
      <w:r w:rsidRPr="00C03EDB">
        <w:rPr>
          <w:sz w:val="24"/>
          <w:szCs w:val="24"/>
          <w:lang w:eastAsia="zh-CN"/>
        </w:rPr>
        <w:t xml:space="preserve">   </w:t>
      </w:r>
    </w:p>
    <w:p w:rsidR="00762209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【解析】【解答】解：一幅图的比例尺是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：</w:t>
      </w:r>
      <w:r w:rsidRPr="00C03EDB">
        <w:rPr>
          <w:sz w:val="24"/>
          <w:szCs w:val="24"/>
          <w:lang w:eastAsia="zh-CN"/>
        </w:rPr>
        <w:t>20000</w:t>
      </w:r>
      <w:r w:rsidRPr="00C03EDB">
        <w:rPr>
          <w:sz w:val="24"/>
          <w:szCs w:val="24"/>
          <w:lang w:eastAsia="zh-CN"/>
        </w:rPr>
        <w:t>，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由比例尺的意义可知，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：</w:t>
      </w:r>
      <w:r w:rsidRPr="00C03EDB">
        <w:rPr>
          <w:sz w:val="24"/>
          <w:szCs w:val="24"/>
          <w:lang w:eastAsia="zh-CN"/>
        </w:rPr>
        <w:t>20000</w:t>
      </w:r>
      <w:r w:rsidRPr="00C03EDB">
        <w:rPr>
          <w:sz w:val="24"/>
          <w:szCs w:val="24"/>
          <w:lang w:eastAsia="zh-CN"/>
        </w:rPr>
        <w:t>表示图上的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厘米代表实际距离</w:t>
      </w:r>
      <w:r w:rsidRPr="00C03EDB">
        <w:rPr>
          <w:sz w:val="24"/>
          <w:szCs w:val="24"/>
          <w:lang w:eastAsia="zh-CN"/>
        </w:rPr>
        <w:t>20000</w:t>
      </w:r>
      <w:r w:rsidRPr="00C03EDB">
        <w:rPr>
          <w:sz w:val="24"/>
          <w:szCs w:val="24"/>
          <w:lang w:eastAsia="zh-CN"/>
        </w:rPr>
        <w:t>厘米，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即图上的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厘米表示实际距离</w:t>
      </w:r>
      <w:r w:rsidRPr="00C03EDB">
        <w:rPr>
          <w:sz w:val="24"/>
          <w:szCs w:val="24"/>
          <w:lang w:eastAsia="zh-CN"/>
        </w:rPr>
        <w:t>200</w:t>
      </w:r>
      <w:r w:rsidRPr="00C03EDB">
        <w:rPr>
          <w:sz w:val="24"/>
          <w:szCs w:val="24"/>
          <w:lang w:eastAsia="zh-CN"/>
        </w:rPr>
        <w:t>米．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故答案为：正确．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【分析】根据比例尺</w:t>
      </w:r>
      <w:r w:rsidRPr="00C03EDB">
        <w:rPr>
          <w:sz w:val="24"/>
          <w:szCs w:val="24"/>
          <w:lang w:eastAsia="zh-CN"/>
        </w:rPr>
        <w:t>=</w:t>
      </w:r>
      <w:r w:rsidRPr="00C03EDB">
        <w:rPr>
          <w:sz w:val="24"/>
          <w:szCs w:val="24"/>
          <w:lang w:eastAsia="zh-CN"/>
        </w:rPr>
        <w:t>图上距离：实际距离，据此进行判断即可．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7.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 </w:t>
      </w:r>
      <w:r w:rsidRPr="00C03EDB">
        <w:rPr>
          <w:sz w:val="24"/>
          <w:szCs w:val="24"/>
          <w:lang w:eastAsia="zh-CN"/>
        </w:rPr>
        <w:t>错误</w:t>
      </w:r>
      <w:r w:rsidRPr="00C03EDB">
        <w:rPr>
          <w:sz w:val="24"/>
          <w:szCs w:val="24"/>
          <w:lang w:eastAsia="zh-CN"/>
        </w:rPr>
        <w:t xml:space="preserve"> 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</w:t>
      </w:r>
      <w:r w:rsidRPr="00C03EDB">
        <w:rPr>
          <w:rFonts w:ascii="Arial"/>
          <w:sz w:val="24"/>
          <w:szCs w:val="24"/>
          <w:highlight w:val="white"/>
          <w:lang w:eastAsia="zh-CN"/>
        </w:rPr>
        <w:t>广场在公园的北偏西</w:t>
      </w:r>
      <w:r w:rsidRPr="00C03EDB">
        <w:rPr>
          <w:rFonts w:ascii="Arial"/>
          <w:sz w:val="24"/>
          <w:szCs w:val="24"/>
          <w:highlight w:val="white"/>
          <w:lang w:eastAsia="zh-CN"/>
        </w:rPr>
        <w:t>30</w:t>
      </w:r>
      <w:r w:rsidRPr="00C03EDB">
        <w:rPr>
          <w:rFonts w:ascii="Arial"/>
          <w:sz w:val="24"/>
          <w:szCs w:val="24"/>
          <w:highlight w:val="white"/>
          <w:lang w:eastAsia="zh-CN"/>
        </w:rPr>
        <w:t>°</w:t>
      </w:r>
      <w:r w:rsidRPr="00C03EDB">
        <w:rPr>
          <w:rFonts w:ascii="Arial"/>
          <w:sz w:val="24"/>
          <w:szCs w:val="24"/>
          <w:highlight w:val="white"/>
          <w:lang w:eastAsia="zh-CN"/>
        </w:rPr>
        <w:t>方向</w:t>
      </w:r>
      <w:r w:rsidRPr="00C03EDB">
        <w:rPr>
          <w:rFonts w:ascii="Arial"/>
          <w:sz w:val="24"/>
          <w:szCs w:val="24"/>
          <w:highlight w:val="white"/>
          <w:lang w:eastAsia="zh-CN"/>
        </w:rPr>
        <w:t>450m</w:t>
      </w:r>
      <w:r w:rsidRPr="00C03EDB">
        <w:rPr>
          <w:rFonts w:ascii="Arial"/>
          <w:sz w:val="24"/>
          <w:szCs w:val="24"/>
          <w:highlight w:val="white"/>
          <w:lang w:eastAsia="zh-CN"/>
        </w:rPr>
        <w:t>处，则公园在广场的南偏东</w:t>
      </w:r>
      <w:r w:rsidRPr="00C03EDB">
        <w:rPr>
          <w:rFonts w:ascii="Arial"/>
          <w:sz w:val="24"/>
          <w:szCs w:val="24"/>
          <w:highlight w:val="white"/>
          <w:lang w:eastAsia="zh-CN"/>
        </w:rPr>
        <w:t>30</w:t>
      </w:r>
      <w:r w:rsidRPr="00C03EDB">
        <w:rPr>
          <w:rFonts w:ascii="Arial"/>
          <w:sz w:val="24"/>
          <w:szCs w:val="24"/>
          <w:highlight w:val="white"/>
          <w:lang w:eastAsia="zh-CN"/>
        </w:rPr>
        <w:t>°</w:t>
      </w:r>
      <w:r w:rsidRPr="00C03EDB">
        <w:rPr>
          <w:rFonts w:ascii="Arial"/>
          <w:sz w:val="24"/>
          <w:szCs w:val="24"/>
          <w:highlight w:val="white"/>
          <w:lang w:eastAsia="zh-CN"/>
        </w:rPr>
        <w:t>方向</w:t>
      </w:r>
      <w:r w:rsidRPr="00C03EDB">
        <w:rPr>
          <w:rFonts w:ascii="Arial"/>
          <w:sz w:val="24"/>
          <w:szCs w:val="24"/>
          <w:highlight w:val="white"/>
          <w:lang w:eastAsia="zh-CN"/>
        </w:rPr>
        <w:t>450m</w:t>
      </w:r>
      <w:r w:rsidRPr="00C03EDB">
        <w:rPr>
          <w:rFonts w:ascii="Arial"/>
          <w:sz w:val="24"/>
          <w:szCs w:val="24"/>
          <w:highlight w:val="white"/>
          <w:lang w:eastAsia="zh-CN"/>
        </w:rPr>
        <w:t>处。原题说法错误。</w:t>
      </w:r>
      <w:r w:rsidRPr="00C03EDB">
        <w:rPr>
          <w:sz w:val="24"/>
          <w:szCs w:val="24"/>
          <w:lang w:eastAsia="zh-CN"/>
        </w:rPr>
        <w:br/>
      </w:r>
      <w:r w:rsidRPr="00C03EDB">
        <w:rPr>
          <w:rFonts w:ascii="Arial"/>
          <w:sz w:val="24"/>
          <w:szCs w:val="24"/>
          <w:highlight w:val="white"/>
          <w:lang w:eastAsia="zh-CN"/>
        </w:rPr>
        <w:t xml:space="preserve"> </w:t>
      </w:r>
      <w:r w:rsidRPr="00C03EDB">
        <w:rPr>
          <w:rFonts w:ascii="Arial"/>
          <w:sz w:val="24"/>
          <w:szCs w:val="24"/>
          <w:highlight w:val="white"/>
          <w:lang w:eastAsia="zh-CN"/>
        </w:rPr>
        <w:t>故答案为：错误。</w:t>
      </w:r>
      <w:r w:rsidRPr="00C03EDB">
        <w:rPr>
          <w:sz w:val="24"/>
          <w:szCs w:val="24"/>
          <w:lang w:eastAsia="zh-CN"/>
        </w:rPr>
        <w:t xml:space="preserve">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【分析】以公园为中心，广场在公园的北偏西</w:t>
      </w:r>
      <w:r w:rsidRPr="00C03EDB">
        <w:rPr>
          <w:sz w:val="24"/>
          <w:szCs w:val="24"/>
          <w:lang w:eastAsia="zh-CN"/>
        </w:rPr>
        <w:t>30°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450m</w:t>
      </w:r>
      <w:r w:rsidRPr="00C03EDB">
        <w:rPr>
          <w:sz w:val="24"/>
          <w:szCs w:val="24"/>
          <w:lang w:eastAsia="zh-CN"/>
        </w:rPr>
        <w:t>处；现在以广场为中心，方向是相反的，距离不变。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8.</w:t>
      </w:r>
      <w:r w:rsidRPr="00C03EDB">
        <w:rPr>
          <w:sz w:val="24"/>
          <w:szCs w:val="24"/>
          <w:lang w:eastAsia="zh-CN"/>
        </w:rPr>
        <w:t>【答案】正确</w:t>
      </w:r>
      <w:r w:rsidRPr="00C03EDB">
        <w:rPr>
          <w:sz w:val="24"/>
          <w:szCs w:val="24"/>
          <w:lang w:eastAsia="zh-CN"/>
        </w:rPr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【解析】【解答】解：小明在小红的南偏西</w:t>
      </w:r>
      <w:r w:rsidRPr="00C03EDB">
        <w:rPr>
          <w:sz w:val="24"/>
          <w:szCs w:val="24"/>
          <w:lang w:eastAsia="zh-CN"/>
        </w:rPr>
        <w:t>40°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500</w:t>
      </w:r>
      <w:r w:rsidRPr="00C03EDB">
        <w:rPr>
          <w:sz w:val="24"/>
          <w:szCs w:val="24"/>
          <w:lang w:eastAsia="zh-CN"/>
        </w:rPr>
        <w:t>米处，则小红在小明的北偏东</w:t>
      </w:r>
      <w:r w:rsidRPr="00C03EDB">
        <w:rPr>
          <w:sz w:val="24"/>
          <w:szCs w:val="24"/>
          <w:lang w:eastAsia="zh-CN"/>
        </w:rPr>
        <w:t>40°</w:t>
      </w:r>
      <w:r w:rsidRPr="00C03EDB">
        <w:rPr>
          <w:sz w:val="24"/>
          <w:szCs w:val="24"/>
          <w:lang w:eastAsia="zh-CN"/>
        </w:rPr>
        <w:t>方向</w:t>
      </w:r>
      <w:r w:rsidRPr="00C03EDB">
        <w:rPr>
          <w:sz w:val="24"/>
          <w:szCs w:val="24"/>
          <w:lang w:eastAsia="zh-CN"/>
        </w:rPr>
        <w:t>500</w:t>
      </w:r>
      <w:r w:rsidRPr="00C03EDB">
        <w:rPr>
          <w:sz w:val="24"/>
          <w:szCs w:val="24"/>
          <w:lang w:eastAsia="zh-CN"/>
        </w:rPr>
        <w:t>米处．所以说法正确；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故答案为：正确．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lastRenderedPageBreak/>
        <w:t>【分析】位置与方向：根据位置的相对性可知，它们的方向相反，角度相等，距离相等，据此解答．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9.</w:t>
      </w:r>
      <w:r w:rsidRPr="00C03EDB">
        <w:rPr>
          <w:sz w:val="24"/>
          <w:szCs w:val="24"/>
          <w:lang w:eastAsia="zh-CN"/>
        </w:rPr>
        <w:t>【答案】错误</w:t>
      </w:r>
      <w:r w:rsidRPr="00C03EDB">
        <w:rPr>
          <w:sz w:val="24"/>
          <w:szCs w:val="24"/>
          <w:lang w:eastAsia="zh-CN"/>
        </w:rPr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【解析】【解答】按照比例尺画的设计图，图上面积和实际面积的比例不相同．所以此题错误。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故答案为：错误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【分析】解答此题要根据比例尺</w:t>
      </w:r>
      <w:r w:rsidRPr="00C03EDB">
        <w:rPr>
          <w:sz w:val="24"/>
          <w:szCs w:val="24"/>
          <w:lang w:eastAsia="zh-CN"/>
        </w:rPr>
        <w:t>=</w:t>
      </w:r>
      <w:r w:rsidRPr="00C03EDB">
        <w:rPr>
          <w:sz w:val="24"/>
          <w:szCs w:val="24"/>
          <w:lang w:eastAsia="zh-CN"/>
        </w:rPr>
        <w:t>图上距离：实际距离解答。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三、填空题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10.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1:100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</w:t>
      </w:r>
      <w:r w:rsidRPr="00C03EDB">
        <w:rPr>
          <w:sz w:val="24"/>
          <w:szCs w:val="24"/>
          <w:lang w:eastAsia="zh-CN"/>
        </w:rPr>
        <w:t>10</w:t>
      </w:r>
      <w:r w:rsidRPr="00C03EDB">
        <w:rPr>
          <w:sz w:val="24"/>
          <w:szCs w:val="24"/>
          <w:lang w:eastAsia="zh-CN"/>
        </w:rPr>
        <w:t>米</w:t>
      </w:r>
      <w:r w:rsidRPr="00C03EDB">
        <w:rPr>
          <w:sz w:val="24"/>
          <w:szCs w:val="24"/>
          <w:lang w:eastAsia="zh-CN"/>
        </w:rPr>
        <w:t>=1000</w:t>
      </w:r>
      <w:r w:rsidRPr="00C03EDB">
        <w:rPr>
          <w:sz w:val="24"/>
          <w:szCs w:val="24"/>
          <w:lang w:eastAsia="zh-CN"/>
        </w:rPr>
        <w:t>厘米，比例尺为：</w:t>
      </w:r>
      <w:r w:rsidRPr="00C03EDB">
        <w:rPr>
          <w:sz w:val="24"/>
          <w:szCs w:val="24"/>
          <w:lang w:eastAsia="zh-CN"/>
        </w:rPr>
        <w:t>10:1000=1:100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故答案为：</w:t>
      </w:r>
      <w:r w:rsidRPr="00C03EDB">
        <w:rPr>
          <w:sz w:val="24"/>
          <w:szCs w:val="24"/>
          <w:lang w:eastAsia="zh-CN"/>
        </w:rPr>
        <w:t>1:100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【分析】先把</w:t>
      </w:r>
      <w:r w:rsidRPr="00C03EDB">
        <w:rPr>
          <w:sz w:val="24"/>
          <w:szCs w:val="24"/>
          <w:lang w:eastAsia="zh-CN"/>
        </w:rPr>
        <w:t>10</w:t>
      </w:r>
      <w:r w:rsidRPr="00C03EDB">
        <w:rPr>
          <w:sz w:val="24"/>
          <w:szCs w:val="24"/>
          <w:lang w:eastAsia="zh-CN"/>
        </w:rPr>
        <w:t>米换算成厘米，然后写出图上距离与实际距离的比，并把比化成前项是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的比即可</w:t>
      </w:r>
      <w:r w:rsidRPr="00C03EDB">
        <w:rPr>
          <w:sz w:val="24"/>
          <w:szCs w:val="24"/>
          <w:lang w:eastAsia="zh-CN"/>
        </w:rPr>
        <w:t>.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11.</w:t>
      </w:r>
      <w:r w:rsidRPr="00C03EDB">
        <w:rPr>
          <w:sz w:val="24"/>
          <w:szCs w:val="24"/>
          <w:lang w:eastAsia="zh-CN"/>
        </w:rPr>
        <w:t>【答案】西；北</w:t>
      </w:r>
      <w:r w:rsidRPr="00C03EDB">
        <w:rPr>
          <w:sz w:val="24"/>
          <w:szCs w:val="24"/>
          <w:lang w:eastAsia="zh-CN"/>
        </w:rPr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【解析】【解答】解：如图，学校在淘气家的西偏北</w:t>
      </w:r>
      <w:r w:rsidRPr="00C03EDB">
        <w:rPr>
          <w:sz w:val="24"/>
          <w:szCs w:val="24"/>
          <w:lang w:eastAsia="zh-CN"/>
        </w:rPr>
        <w:t>30°</w:t>
      </w:r>
      <w:r w:rsidRPr="00C03EDB">
        <w:rPr>
          <w:sz w:val="24"/>
          <w:szCs w:val="24"/>
          <w:lang w:eastAsia="zh-CN"/>
        </w:rPr>
        <w:t>方向上。</w:t>
      </w:r>
      <w:r w:rsidRPr="00C03EDB">
        <w:rPr>
          <w:sz w:val="24"/>
          <w:szCs w:val="24"/>
          <w:lang w:eastAsia="zh-CN"/>
        </w:rPr>
        <w:br/>
      </w:r>
      <w:r w:rsidR="00C03EDB" w:rsidRPr="00C03EDB">
        <w:rPr>
          <w:noProof/>
          <w:sz w:val="24"/>
          <w:szCs w:val="24"/>
          <w:lang w:eastAsia="zh-CN"/>
        </w:rPr>
        <w:pict>
          <v:shape id="图片 24" o:spid="_x0000_i1048" type="#_x0000_t75" style="width:205.7pt;height:179.55pt;visibility:visible;mso-wrap-style:square">
            <v:imagedata r:id="rId22" o:title=""/>
          </v:shape>
        </w:pic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故答案为：西；北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【分析】根据图上的方向、夹角的度数画出线路图，然后判断学校在淘气家的什么方向即可。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12.</w:t>
      </w:r>
      <w:r w:rsidRPr="00C03EDB">
        <w:rPr>
          <w:sz w:val="24"/>
          <w:szCs w:val="24"/>
          <w:lang w:eastAsia="zh-CN"/>
        </w:rPr>
        <w:t>【答案】东；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；北；东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；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；正北；</w:t>
      </w:r>
      <w:r w:rsidRPr="00C03EDB">
        <w:rPr>
          <w:sz w:val="24"/>
          <w:szCs w:val="24"/>
          <w:lang w:eastAsia="zh-CN"/>
        </w:rPr>
        <w:t xml:space="preserve">3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t>路公共汽车从火车站到商场的行驶路线是：向东行驶</w:t>
      </w:r>
      <w:r w:rsidRPr="00C03EDB">
        <w:rPr>
          <w:sz w:val="24"/>
          <w:szCs w:val="24"/>
          <w:lang w:eastAsia="zh-CN"/>
        </w:rPr>
        <w:t xml:space="preserve"> 1 </w:t>
      </w:r>
      <w:r w:rsidRPr="00C03EDB">
        <w:rPr>
          <w:sz w:val="24"/>
          <w:szCs w:val="24"/>
          <w:lang w:eastAsia="zh-CN"/>
        </w:rPr>
        <w:t>站到汽车站，再向北偏</w:t>
      </w:r>
      <w:r w:rsidRPr="00C03EDB">
        <w:rPr>
          <w:sz w:val="24"/>
          <w:szCs w:val="24"/>
          <w:lang w:eastAsia="zh-CN"/>
        </w:rPr>
        <w:t xml:space="preserve"> </w:t>
      </w:r>
      <w:r w:rsidRPr="00C03EDB">
        <w:rPr>
          <w:sz w:val="24"/>
          <w:szCs w:val="24"/>
          <w:lang w:eastAsia="zh-CN"/>
        </w:rPr>
        <w:t>东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行驶</w:t>
      </w:r>
      <w:r w:rsidRPr="00C03EDB">
        <w:rPr>
          <w:sz w:val="24"/>
          <w:szCs w:val="24"/>
          <w:lang w:eastAsia="zh-CN"/>
        </w:rPr>
        <w:t xml:space="preserve"> 1 </w:t>
      </w:r>
      <w:r w:rsidRPr="00C03EDB">
        <w:rPr>
          <w:sz w:val="24"/>
          <w:szCs w:val="24"/>
          <w:lang w:eastAsia="zh-CN"/>
        </w:rPr>
        <w:t>站到体育馆，再向正北行驶</w:t>
      </w:r>
      <w:r w:rsidRPr="00C03EDB">
        <w:rPr>
          <w:sz w:val="24"/>
          <w:szCs w:val="24"/>
          <w:lang w:eastAsia="zh-CN"/>
        </w:rPr>
        <w:t xml:space="preserve"> 3 </w:t>
      </w:r>
      <w:r w:rsidRPr="00C03EDB">
        <w:rPr>
          <w:sz w:val="24"/>
          <w:szCs w:val="24"/>
          <w:lang w:eastAsia="zh-CN"/>
        </w:rPr>
        <w:t>站到商场。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【分析】找准观察点，然后根据</w:t>
      </w:r>
      <w:r w:rsidRPr="00C03EDB">
        <w:rPr>
          <w:sz w:val="24"/>
          <w:szCs w:val="24"/>
          <w:lang w:eastAsia="zh-CN"/>
        </w:rPr>
        <w:t>“</w:t>
      </w:r>
      <w:r w:rsidRPr="00C03EDB">
        <w:rPr>
          <w:sz w:val="24"/>
          <w:szCs w:val="24"/>
          <w:lang w:eastAsia="zh-CN"/>
        </w:rPr>
        <w:t>上北下南左西右东</w:t>
      </w:r>
      <w:r w:rsidRPr="00C03EDB">
        <w:rPr>
          <w:sz w:val="24"/>
          <w:szCs w:val="24"/>
          <w:lang w:eastAsia="zh-CN"/>
        </w:rPr>
        <w:t>”</w:t>
      </w:r>
      <w:r w:rsidRPr="00C03EDB">
        <w:rPr>
          <w:sz w:val="24"/>
          <w:szCs w:val="24"/>
          <w:lang w:eastAsia="zh-CN"/>
        </w:rPr>
        <w:t>的方向，从火车站向东行驶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站到汽车站，再向北偏</w:t>
      </w:r>
      <w:r w:rsidRPr="00C03EDB">
        <w:rPr>
          <w:sz w:val="24"/>
          <w:szCs w:val="24"/>
          <w:lang w:eastAsia="zh-CN"/>
        </w:rPr>
        <w:t xml:space="preserve"> </w:t>
      </w:r>
      <w:r w:rsidRPr="00C03EDB">
        <w:rPr>
          <w:sz w:val="24"/>
          <w:szCs w:val="24"/>
          <w:lang w:eastAsia="zh-CN"/>
        </w:rPr>
        <w:t>东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行驶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站到体育馆，再向正北行驶</w:t>
      </w:r>
      <w:r w:rsidRPr="00C03EDB">
        <w:rPr>
          <w:sz w:val="24"/>
          <w:szCs w:val="24"/>
          <w:lang w:eastAsia="zh-CN"/>
        </w:rPr>
        <w:t>3</w:t>
      </w:r>
      <w:r w:rsidRPr="00C03EDB">
        <w:rPr>
          <w:sz w:val="24"/>
          <w:szCs w:val="24"/>
          <w:lang w:eastAsia="zh-CN"/>
        </w:rPr>
        <w:t>站到商场。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13.</w:t>
      </w:r>
      <w:r w:rsidRPr="00C03EDB">
        <w:rPr>
          <w:sz w:val="24"/>
          <w:szCs w:val="24"/>
          <w:lang w:eastAsia="zh-CN"/>
        </w:rPr>
        <w:t>【答案】</w:t>
      </w:r>
      <w:r w:rsidRPr="00C03EDB">
        <w:rPr>
          <w:sz w:val="24"/>
          <w:szCs w:val="24"/>
          <w:lang w:eastAsia="zh-CN"/>
        </w:rPr>
        <w:t xml:space="preserve">E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四、解答题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</w:rPr>
      </w:pPr>
      <w:r w:rsidRPr="00C03EDB">
        <w:rPr>
          <w:sz w:val="24"/>
          <w:szCs w:val="24"/>
        </w:rPr>
        <w:t>14.</w:t>
      </w:r>
      <w:r w:rsidRPr="00C03EDB">
        <w:rPr>
          <w:sz w:val="24"/>
          <w:szCs w:val="24"/>
        </w:rPr>
        <w:t>【答案】</w:t>
      </w:r>
      <w:r w:rsidRPr="00C03EDB">
        <w:rPr>
          <w:sz w:val="24"/>
          <w:szCs w:val="24"/>
        </w:rPr>
        <w:t xml:space="preserve"> </w:t>
      </w:r>
      <w:r w:rsidRPr="00C03EDB">
        <w:rPr>
          <w:sz w:val="24"/>
          <w:szCs w:val="24"/>
        </w:rPr>
        <w:t>解：</w:t>
      </w:r>
    </w:p>
    <w:p w:rsidR="00DD4E23" w:rsidRPr="00C03EDB" w:rsidRDefault="00C42DB0" w:rsidP="00C03EDB">
      <w:pPr>
        <w:spacing w:after="0" w:line="240" w:lineRule="auto"/>
        <w:rPr>
          <w:sz w:val="24"/>
          <w:szCs w:val="24"/>
        </w:rPr>
      </w:pPr>
      <w:r w:rsidRPr="00C03EDB">
        <w:rPr>
          <w:noProof/>
          <w:sz w:val="24"/>
          <w:szCs w:val="24"/>
          <w:lang w:eastAsia="zh-CN"/>
        </w:rPr>
        <w:pict>
          <v:shape id="图片 25" o:spid="_x0000_i1049" type="#_x0000_t75" style="width:183.25pt;height:47.7pt;visibility:visible;mso-wrap-style:square">
            <v:imagedata r:id="rId23" o:title=""/>
          </v:shape>
        </w:pic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15.</w:t>
      </w:r>
      <w:r w:rsidRPr="00C03EDB">
        <w:rPr>
          <w:sz w:val="24"/>
          <w:szCs w:val="24"/>
          <w:lang w:eastAsia="zh-CN"/>
        </w:rPr>
        <w:t>【答案】（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）北；东；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；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lastRenderedPageBreak/>
        <w:t>（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t>）解：</w:t>
      </w:r>
      <w:r w:rsidRPr="00C03EDB">
        <w:rPr>
          <w:sz w:val="24"/>
          <w:szCs w:val="24"/>
          <w:lang w:eastAsia="zh-CN"/>
        </w:rPr>
        <w:t>4÷4=1(</w:t>
      </w:r>
      <w:r w:rsidRPr="00C03EDB">
        <w:rPr>
          <w:sz w:val="24"/>
          <w:szCs w:val="24"/>
          <w:lang w:eastAsia="zh-CN"/>
        </w:rPr>
        <w:t>厘米</w:t>
      </w:r>
      <w:r w:rsidRPr="00C03EDB">
        <w:rPr>
          <w:sz w:val="24"/>
          <w:szCs w:val="24"/>
          <w:lang w:eastAsia="zh-CN"/>
        </w:rPr>
        <w:t>)</w:t>
      </w:r>
      <w:r w:rsidRPr="00C03EDB">
        <w:rPr>
          <w:sz w:val="24"/>
          <w:szCs w:val="24"/>
          <w:lang w:eastAsia="zh-CN"/>
        </w:rPr>
        <w:br/>
      </w:r>
      <w:r w:rsidR="00C42DB0" w:rsidRPr="00C03EDB">
        <w:rPr>
          <w:noProof/>
          <w:sz w:val="24"/>
          <w:szCs w:val="24"/>
          <w:lang w:eastAsia="zh-CN"/>
        </w:rPr>
        <w:pict>
          <v:shape id="图片 26" o:spid="_x0000_i1050" type="#_x0000_t75" style="width:300.15pt;height:231.9pt;visibility:visible;mso-wrap-style:square">
            <v:imagedata r:id="rId24" o:title=""/>
          </v:shape>
        </w:pict>
      </w:r>
      <w:r w:rsidRPr="00C03EDB">
        <w:rPr>
          <w:sz w:val="24"/>
          <w:szCs w:val="24"/>
          <w:lang w:eastAsia="zh-CN"/>
        </w:rPr>
        <w:br/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【解析】【解答】</w:t>
      </w:r>
      <w:r w:rsidRPr="00C03EDB">
        <w:rPr>
          <w:sz w:val="24"/>
          <w:szCs w:val="24"/>
          <w:lang w:eastAsia="zh-CN"/>
        </w:rPr>
        <w:t>(1)2×100000=200000(</w:t>
      </w:r>
      <w:r w:rsidRPr="00C03EDB">
        <w:rPr>
          <w:sz w:val="24"/>
          <w:szCs w:val="24"/>
          <w:lang w:eastAsia="zh-CN"/>
        </w:rPr>
        <w:t>厘米</w:t>
      </w:r>
      <w:r w:rsidRPr="00C03EDB">
        <w:rPr>
          <w:sz w:val="24"/>
          <w:szCs w:val="24"/>
          <w:lang w:eastAsia="zh-CN"/>
        </w:rPr>
        <w:t>)</w:t>
      </w:r>
      <w:r w:rsidRPr="00C03EDB">
        <w:rPr>
          <w:sz w:val="24"/>
          <w:szCs w:val="24"/>
          <w:lang w:eastAsia="zh-CN"/>
        </w:rPr>
        <w:t>，</w:t>
      </w:r>
      <w:r w:rsidRPr="00C03EDB">
        <w:rPr>
          <w:sz w:val="24"/>
          <w:szCs w:val="24"/>
          <w:lang w:eastAsia="zh-CN"/>
        </w:rPr>
        <w:t>200000</w:t>
      </w:r>
      <w:r w:rsidRPr="00C03EDB">
        <w:rPr>
          <w:sz w:val="24"/>
          <w:szCs w:val="24"/>
          <w:lang w:eastAsia="zh-CN"/>
        </w:rPr>
        <w:t>厘米</w:t>
      </w:r>
      <w:r w:rsidRPr="00C03EDB">
        <w:rPr>
          <w:sz w:val="24"/>
          <w:szCs w:val="24"/>
          <w:lang w:eastAsia="zh-CN"/>
        </w:rPr>
        <w:t>=2</w:t>
      </w:r>
      <w:r w:rsidRPr="00C03EDB">
        <w:rPr>
          <w:sz w:val="24"/>
          <w:szCs w:val="24"/>
          <w:lang w:eastAsia="zh-CN"/>
        </w:rPr>
        <w:t>千米，电影院在大转盘北偏东</w:t>
      </w:r>
      <w:r w:rsidRPr="00C03EDB">
        <w:rPr>
          <w:sz w:val="24"/>
          <w:szCs w:val="24"/>
          <w:lang w:eastAsia="zh-CN"/>
        </w:rPr>
        <w:t>45°2</w:t>
      </w:r>
      <w:r w:rsidRPr="00C03EDB">
        <w:rPr>
          <w:sz w:val="24"/>
          <w:szCs w:val="24"/>
          <w:lang w:eastAsia="zh-CN"/>
        </w:rPr>
        <w:t>千米处</w:t>
      </w:r>
      <w:r w:rsidRPr="00C03EDB">
        <w:rPr>
          <w:sz w:val="24"/>
          <w:szCs w:val="24"/>
          <w:lang w:eastAsia="zh-CN"/>
        </w:rPr>
        <w:t>.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故答案为：北；东；</w:t>
      </w:r>
      <w:r w:rsidRPr="00C03EDB">
        <w:rPr>
          <w:sz w:val="24"/>
          <w:szCs w:val="24"/>
          <w:lang w:eastAsia="zh-CN"/>
        </w:rPr>
        <w:t>45°</w:t>
      </w:r>
      <w:r w:rsidRPr="00C03EDB">
        <w:rPr>
          <w:sz w:val="24"/>
          <w:szCs w:val="24"/>
          <w:lang w:eastAsia="zh-CN"/>
        </w:rPr>
        <w:t>；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【分析】</w:t>
      </w:r>
      <w:r w:rsidRPr="00C03EDB">
        <w:rPr>
          <w:sz w:val="24"/>
          <w:szCs w:val="24"/>
          <w:lang w:eastAsia="zh-CN"/>
        </w:rPr>
        <w:t>(1)</w:t>
      </w:r>
      <w:r w:rsidRPr="00C03EDB">
        <w:rPr>
          <w:sz w:val="24"/>
          <w:szCs w:val="24"/>
          <w:lang w:eastAsia="zh-CN"/>
        </w:rPr>
        <w:t>先测量出图上距离是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t>厘米，然后计算出实际距离，根据图上的方向和夹角的度数及距离描述位置；</w:t>
      </w:r>
      <w:r w:rsidRPr="00C03EDB">
        <w:rPr>
          <w:sz w:val="24"/>
          <w:szCs w:val="24"/>
          <w:lang w:eastAsia="zh-CN"/>
        </w:rPr>
        <w:t>(2)</w:t>
      </w:r>
      <w:r w:rsidRPr="00C03EDB">
        <w:rPr>
          <w:sz w:val="24"/>
          <w:szCs w:val="24"/>
          <w:lang w:eastAsia="zh-CN"/>
        </w:rPr>
        <w:t>先确定方向，再计算距离，然后根据夹角的度数确定超市的位置</w:t>
      </w:r>
      <w:r w:rsidRPr="00C03EDB">
        <w:rPr>
          <w:sz w:val="24"/>
          <w:szCs w:val="24"/>
          <w:lang w:eastAsia="zh-CN"/>
        </w:rPr>
        <w:t>.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</w:rPr>
      </w:pPr>
      <w:r w:rsidRPr="00C03EDB">
        <w:rPr>
          <w:sz w:val="24"/>
          <w:szCs w:val="24"/>
        </w:rPr>
        <w:t>16.</w:t>
      </w:r>
      <w:r w:rsidRPr="00C03EDB">
        <w:rPr>
          <w:sz w:val="24"/>
          <w:szCs w:val="24"/>
        </w:rPr>
        <w:t>【答案】</w:t>
      </w:r>
      <w:r w:rsidRPr="00C03EDB">
        <w:rPr>
          <w:sz w:val="24"/>
          <w:szCs w:val="24"/>
        </w:rPr>
        <w:t xml:space="preserve"> </w:t>
      </w:r>
      <w:r w:rsidRPr="00C03EDB">
        <w:rPr>
          <w:sz w:val="24"/>
          <w:szCs w:val="24"/>
        </w:rPr>
        <w:t>解：</w:t>
      </w:r>
      <w:r w:rsidRPr="00C03EDB">
        <w:rPr>
          <w:sz w:val="24"/>
          <w:szCs w:val="24"/>
        </w:rPr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</w:rPr>
      </w:pPr>
      <w:r w:rsidRPr="00C03EDB">
        <w:rPr>
          <w:sz w:val="24"/>
          <w:szCs w:val="24"/>
        </w:rPr>
        <w:t xml:space="preserve"> </w:t>
      </w:r>
      <w:r w:rsidR="00C42DB0" w:rsidRPr="00C03EDB">
        <w:rPr>
          <w:noProof/>
          <w:sz w:val="24"/>
          <w:szCs w:val="24"/>
          <w:lang w:eastAsia="zh-CN"/>
        </w:rPr>
        <w:pict>
          <v:shape id="图片 27" o:spid="_x0000_i1051" type="#_x0000_t75" style="width:222.55pt;height:229.1pt;visibility:visible;mso-wrap-style:square">
            <v:imagedata r:id="rId25" o:title=""/>
          </v:shape>
        </w:pic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【解析】【分析】题意可知，本题以台风中心为观测点，因此以台风中心为中心按照</w:t>
      </w:r>
      <w:r w:rsidRPr="00C03EDB">
        <w:rPr>
          <w:sz w:val="24"/>
          <w:szCs w:val="24"/>
          <w:lang w:eastAsia="zh-CN"/>
        </w:rPr>
        <w:t xml:space="preserve"> </w:t>
      </w:r>
      <w:r w:rsidRPr="00C03EDB">
        <w:rPr>
          <w:rFonts w:ascii="Arial"/>
          <w:sz w:val="24"/>
          <w:szCs w:val="24"/>
          <w:lang w:eastAsia="zh-CN"/>
        </w:rPr>
        <w:t>上北、下南、左西、右东的方向确定方向标，确定岛屿</w:t>
      </w:r>
      <w:r w:rsidRPr="00C03EDB">
        <w:rPr>
          <w:rFonts w:ascii="Arial"/>
          <w:sz w:val="24"/>
          <w:szCs w:val="24"/>
          <w:lang w:eastAsia="zh-CN"/>
        </w:rPr>
        <w:t>B</w:t>
      </w:r>
      <w:r w:rsidRPr="00C03EDB">
        <w:rPr>
          <w:rFonts w:ascii="Arial"/>
          <w:sz w:val="24"/>
          <w:szCs w:val="24"/>
          <w:lang w:eastAsia="zh-CN"/>
        </w:rPr>
        <w:t>、岛屿</w:t>
      </w:r>
      <w:r w:rsidRPr="00C03EDB">
        <w:rPr>
          <w:rFonts w:ascii="Arial"/>
          <w:sz w:val="24"/>
          <w:szCs w:val="24"/>
          <w:lang w:eastAsia="zh-CN"/>
        </w:rPr>
        <w:t>C</w:t>
      </w:r>
      <w:r w:rsidRPr="00C03EDB">
        <w:rPr>
          <w:rFonts w:ascii="Arial"/>
          <w:sz w:val="24"/>
          <w:szCs w:val="24"/>
          <w:lang w:eastAsia="zh-CN"/>
        </w:rPr>
        <w:t>位置时，先确确定观测方向北偏东、南偏西，</w:t>
      </w:r>
      <w:r w:rsidRPr="00C03EDB">
        <w:rPr>
          <w:rFonts w:ascii="Arial"/>
          <w:sz w:val="24"/>
          <w:szCs w:val="24"/>
          <w:lang w:eastAsia="zh-CN"/>
        </w:rPr>
        <w:t xml:space="preserve"> </w:t>
      </w:r>
      <w:r w:rsidRPr="00C03EDB">
        <w:rPr>
          <w:rFonts w:ascii="Arial"/>
          <w:sz w:val="24"/>
          <w:szCs w:val="24"/>
          <w:lang w:eastAsia="zh-CN"/>
        </w:rPr>
        <w:t>再用量角器以南北方向线为</w:t>
      </w:r>
      <w:r w:rsidRPr="00C03EDB">
        <w:rPr>
          <w:rFonts w:ascii="Arial"/>
          <w:sz w:val="24"/>
          <w:szCs w:val="24"/>
          <w:lang w:eastAsia="zh-CN"/>
        </w:rPr>
        <w:t>0</w:t>
      </w:r>
      <w:r w:rsidRPr="00C03EDB">
        <w:rPr>
          <w:rFonts w:ascii="Arial"/>
          <w:sz w:val="24"/>
          <w:szCs w:val="24"/>
          <w:lang w:eastAsia="zh-CN"/>
        </w:rPr>
        <w:t>刻度线量出度数</w:t>
      </w:r>
      <w:r w:rsidRPr="00C03EDB">
        <w:rPr>
          <w:rFonts w:ascii="Arial"/>
          <w:sz w:val="24"/>
          <w:szCs w:val="24"/>
          <w:lang w:eastAsia="zh-CN"/>
        </w:rPr>
        <w:t>60</w:t>
      </w:r>
      <w:r w:rsidRPr="00C03EDB">
        <w:rPr>
          <w:rFonts w:ascii="Arial"/>
          <w:sz w:val="24"/>
          <w:szCs w:val="24"/>
          <w:lang w:eastAsia="zh-CN"/>
        </w:rPr>
        <w:t>度、</w:t>
      </w:r>
      <w:r w:rsidRPr="00C03EDB">
        <w:rPr>
          <w:rFonts w:ascii="Arial"/>
          <w:sz w:val="24"/>
          <w:szCs w:val="24"/>
          <w:lang w:eastAsia="zh-CN"/>
        </w:rPr>
        <w:t>60</w:t>
      </w:r>
      <w:r w:rsidRPr="00C03EDB">
        <w:rPr>
          <w:rFonts w:ascii="Arial"/>
          <w:sz w:val="24"/>
          <w:szCs w:val="24"/>
          <w:lang w:eastAsia="zh-CN"/>
        </w:rPr>
        <w:t>度，然后从观测点出发画出射线，最后根据每两个相邻圆之间的距离是</w:t>
      </w:r>
      <w:r w:rsidRPr="00C03EDB">
        <w:rPr>
          <w:rFonts w:ascii="Arial"/>
          <w:sz w:val="24"/>
          <w:szCs w:val="24"/>
          <w:lang w:eastAsia="zh-CN"/>
        </w:rPr>
        <w:t>10</w:t>
      </w:r>
      <w:r w:rsidRPr="00C03EDB">
        <w:rPr>
          <w:rFonts w:ascii="Arial"/>
          <w:sz w:val="24"/>
          <w:szCs w:val="24"/>
          <w:lang w:eastAsia="zh-CN"/>
        </w:rPr>
        <w:t>千米在射线上找到</w:t>
      </w:r>
      <w:r w:rsidRPr="00C03EDB">
        <w:rPr>
          <w:rFonts w:ascii="Arial"/>
          <w:sz w:val="24"/>
          <w:szCs w:val="24"/>
          <w:lang w:eastAsia="zh-CN"/>
        </w:rPr>
        <w:t>30</w:t>
      </w:r>
      <w:r w:rsidRPr="00C03EDB">
        <w:rPr>
          <w:rFonts w:ascii="Arial"/>
          <w:sz w:val="24"/>
          <w:szCs w:val="24"/>
          <w:lang w:eastAsia="zh-CN"/>
        </w:rPr>
        <w:t>千米、</w:t>
      </w:r>
      <w:r w:rsidRPr="00C03EDB">
        <w:rPr>
          <w:rFonts w:ascii="Arial"/>
          <w:sz w:val="24"/>
          <w:szCs w:val="24"/>
          <w:lang w:eastAsia="zh-CN"/>
        </w:rPr>
        <w:t>50</w:t>
      </w:r>
      <w:r w:rsidRPr="00C03EDB">
        <w:rPr>
          <w:rFonts w:ascii="Arial"/>
          <w:sz w:val="24"/>
          <w:szCs w:val="24"/>
          <w:lang w:eastAsia="zh-CN"/>
        </w:rPr>
        <w:t>千米地点并标注出</w:t>
      </w:r>
      <w:r w:rsidRPr="00C03EDB">
        <w:rPr>
          <w:rFonts w:ascii="Arial"/>
          <w:sz w:val="24"/>
          <w:szCs w:val="24"/>
          <w:lang w:eastAsia="zh-CN"/>
        </w:rPr>
        <w:t>B</w:t>
      </w:r>
      <w:r w:rsidRPr="00C03EDB">
        <w:rPr>
          <w:rFonts w:ascii="Arial"/>
          <w:sz w:val="24"/>
          <w:szCs w:val="24"/>
          <w:lang w:eastAsia="zh-CN"/>
        </w:rPr>
        <w:t>、</w:t>
      </w:r>
      <w:r w:rsidRPr="00C03EDB">
        <w:rPr>
          <w:rFonts w:ascii="Arial"/>
          <w:sz w:val="24"/>
          <w:szCs w:val="24"/>
          <w:lang w:eastAsia="zh-CN"/>
        </w:rPr>
        <w:t>C</w:t>
      </w:r>
      <w:r w:rsidRPr="00C03EDB">
        <w:rPr>
          <w:rFonts w:ascii="Arial"/>
          <w:sz w:val="24"/>
          <w:szCs w:val="24"/>
          <w:lang w:eastAsia="zh-CN"/>
        </w:rPr>
        <w:t>的位置即可。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五、综合题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17.</w:t>
      </w:r>
      <w:r w:rsidRPr="00C03EDB">
        <w:rPr>
          <w:sz w:val="24"/>
          <w:szCs w:val="24"/>
          <w:lang w:eastAsia="zh-CN"/>
        </w:rPr>
        <w:t>【答案】（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）解：火车站在学校的西北方向；电信大楼在学校的东北方向</w:t>
      </w:r>
      <w:r w:rsidRPr="00C03EDB">
        <w:rPr>
          <w:sz w:val="24"/>
          <w:szCs w:val="24"/>
          <w:lang w:eastAsia="zh-CN"/>
        </w:rPr>
        <w:t>.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lastRenderedPageBreak/>
        <w:t>（</w:t>
      </w:r>
      <w:r w:rsidRPr="00C03EDB">
        <w:rPr>
          <w:sz w:val="24"/>
          <w:szCs w:val="24"/>
          <w:lang w:eastAsia="zh-CN"/>
        </w:rPr>
        <w:t>2</w:t>
      </w:r>
      <w:r w:rsidRPr="00C03EDB">
        <w:rPr>
          <w:sz w:val="24"/>
          <w:szCs w:val="24"/>
          <w:lang w:eastAsia="zh-CN"/>
        </w:rPr>
        <w:t>）解：邮局在电信大楼的西南方向，科技馆在邮局的西南方向</w:t>
      </w:r>
      <w:r w:rsidRPr="00C03EDB">
        <w:rPr>
          <w:sz w:val="24"/>
          <w:szCs w:val="24"/>
          <w:lang w:eastAsia="zh-CN"/>
        </w:rPr>
        <w:t>.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（</w:t>
      </w:r>
      <w:r w:rsidRPr="00C03EDB">
        <w:rPr>
          <w:sz w:val="24"/>
          <w:szCs w:val="24"/>
          <w:lang w:eastAsia="zh-CN"/>
        </w:rPr>
        <w:t>3</w:t>
      </w:r>
      <w:r w:rsidRPr="00C03EDB">
        <w:rPr>
          <w:sz w:val="24"/>
          <w:szCs w:val="24"/>
          <w:lang w:eastAsia="zh-CN"/>
        </w:rPr>
        <w:t>）解：问题：医院在电信大楼的哪个方向？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答：医院在电信大楼的正南方向</w:t>
      </w:r>
      <w:r w:rsidRPr="00C03EDB">
        <w:rPr>
          <w:sz w:val="24"/>
          <w:szCs w:val="24"/>
          <w:lang w:eastAsia="zh-CN"/>
        </w:rPr>
        <w:t>.</w:t>
      </w:r>
      <w:r w:rsidRPr="00C03EDB">
        <w:rPr>
          <w:sz w:val="24"/>
          <w:szCs w:val="24"/>
          <w:lang w:eastAsia="zh-CN"/>
        </w:rPr>
        <w:br/>
        <w:t xml:space="preserve">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【解析】【分析】确定方向时要知道图上的方向是上北下南、左西右东，还要知道东南、东北、西南、西北四个方向，由此根据图上的方向确定位置即可</w:t>
      </w:r>
      <w:r w:rsidRPr="00C03EDB">
        <w:rPr>
          <w:sz w:val="24"/>
          <w:szCs w:val="24"/>
          <w:lang w:eastAsia="zh-CN"/>
        </w:rPr>
        <w:t>.</w:t>
      </w:r>
    </w:p>
    <w:p w:rsidR="00DD4E23" w:rsidRPr="00C03EDB" w:rsidRDefault="00762209" w:rsidP="00C03EDB">
      <w:pPr>
        <w:spacing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六、应用题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18.</w:t>
      </w:r>
      <w:r w:rsidRPr="00C03EDB">
        <w:rPr>
          <w:sz w:val="24"/>
          <w:szCs w:val="24"/>
          <w:lang w:eastAsia="zh-CN"/>
        </w:rPr>
        <w:t>【答案】解：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厘米</w:t>
      </w:r>
      <w:r w:rsidRPr="00C03EDB">
        <w:rPr>
          <w:sz w:val="24"/>
          <w:szCs w:val="24"/>
          <w:lang w:eastAsia="zh-CN"/>
        </w:rPr>
        <w:t>=40</w:t>
      </w:r>
      <w:r w:rsidRPr="00C03EDB">
        <w:rPr>
          <w:sz w:val="24"/>
          <w:szCs w:val="24"/>
          <w:lang w:eastAsia="zh-CN"/>
        </w:rPr>
        <w:t>毫米</w:t>
      </w:r>
      <w:r w:rsidRPr="00C03EDB">
        <w:rPr>
          <w:sz w:val="24"/>
          <w:szCs w:val="24"/>
          <w:lang w:eastAsia="zh-CN"/>
        </w:rPr>
        <w:t>40:5=8:1</w:t>
      </w:r>
      <w:r w:rsidRPr="00C03EDB">
        <w:rPr>
          <w:sz w:val="24"/>
          <w:szCs w:val="24"/>
          <w:lang w:eastAsia="zh-CN"/>
        </w:rPr>
        <w:br/>
      </w:r>
      <w:r w:rsidRPr="00C03EDB">
        <w:rPr>
          <w:sz w:val="24"/>
          <w:szCs w:val="24"/>
          <w:lang w:eastAsia="zh-CN"/>
        </w:rPr>
        <w:t>答：这幅图纸的比例尺是</w:t>
      </w:r>
      <w:r w:rsidRPr="00C03EDB">
        <w:rPr>
          <w:sz w:val="24"/>
          <w:szCs w:val="24"/>
          <w:lang w:eastAsia="zh-CN"/>
        </w:rPr>
        <w:t xml:space="preserve">8:1.  </w:t>
      </w:r>
    </w:p>
    <w:p w:rsidR="00DD4E23" w:rsidRPr="00C03EDB" w:rsidRDefault="00762209" w:rsidP="00C03EDB">
      <w:pPr>
        <w:spacing w:after="0" w:line="240" w:lineRule="auto"/>
        <w:rPr>
          <w:sz w:val="24"/>
          <w:szCs w:val="24"/>
          <w:lang w:eastAsia="zh-CN"/>
        </w:rPr>
      </w:pPr>
      <w:r w:rsidRPr="00C03EDB">
        <w:rPr>
          <w:sz w:val="24"/>
          <w:szCs w:val="24"/>
          <w:lang w:eastAsia="zh-CN"/>
        </w:rPr>
        <w:t>【解析】【分析】图上距离是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厘米，把</w:t>
      </w:r>
      <w:r w:rsidRPr="00C03EDB">
        <w:rPr>
          <w:sz w:val="24"/>
          <w:szCs w:val="24"/>
          <w:lang w:eastAsia="zh-CN"/>
        </w:rPr>
        <w:t>4</w:t>
      </w:r>
      <w:r w:rsidRPr="00C03EDB">
        <w:rPr>
          <w:sz w:val="24"/>
          <w:szCs w:val="24"/>
          <w:lang w:eastAsia="zh-CN"/>
        </w:rPr>
        <w:t>厘米换算成毫米，实际距离是</w:t>
      </w:r>
      <w:r w:rsidRPr="00C03EDB">
        <w:rPr>
          <w:sz w:val="24"/>
          <w:szCs w:val="24"/>
          <w:lang w:eastAsia="zh-CN"/>
        </w:rPr>
        <w:t>5</w:t>
      </w:r>
      <w:r w:rsidRPr="00C03EDB">
        <w:rPr>
          <w:sz w:val="24"/>
          <w:szCs w:val="24"/>
          <w:lang w:eastAsia="zh-CN"/>
        </w:rPr>
        <w:t>毫米，写出图上距离与实际距离的比并化成后项是</w:t>
      </w:r>
      <w:r w:rsidRPr="00C03EDB">
        <w:rPr>
          <w:sz w:val="24"/>
          <w:szCs w:val="24"/>
          <w:lang w:eastAsia="zh-CN"/>
        </w:rPr>
        <w:t>1</w:t>
      </w:r>
      <w:r w:rsidRPr="00C03EDB">
        <w:rPr>
          <w:sz w:val="24"/>
          <w:szCs w:val="24"/>
          <w:lang w:eastAsia="zh-CN"/>
        </w:rPr>
        <w:t>的比就是比例尺</w:t>
      </w:r>
      <w:r w:rsidRPr="00C03EDB">
        <w:rPr>
          <w:sz w:val="24"/>
          <w:szCs w:val="24"/>
          <w:lang w:eastAsia="zh-CN"/>
        </w:rPr>
        <w:t>.</w:t>
      </w:r>
    </w:p>
    <w:sectPr w:rsidR="00DD4E23" w:rsidRPr="00C03EDB">
      <w:headerReference w:type="even" r:id="rId26"/>
      <w:headerReference w:type="default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B0" w:rsidRDefault="00C42DB0">
      <w:pPr>
        <w:spacing w:after="0" w:line="240" w:lineRule="auto"/>
      </w:pPr>
      <w:r>
        <w:separator/>
      </w:r>
    </w:p>
  </w:endnote>
  <w:endnote w:type="continuationSeparator" w:id="0">
    <w:p w:rsidR="00C42DB0" w:rsidRDefault="00C4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23" w:rsidRPr="00762209" w:rsidRDefault="00762209" w:rsidP="00762209">
    <w:pPr>
      <w:pStyle w:val="a4"/>
    </w:pPr>
    <w:r>
      <w:t xml:space="preserve"> </w:t>
    </w:r>
    <w:r w:rsidRPr="00762209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B0" w:rsidRDefault="00C42DB0">
      <w:pPr>
        <w:spacing w:after="0" w:line="240" w:lineRule="auto"/>
      </w:pPr>
      <w:r>
        <w:separator/>
      </w:r>
    </w:p>
  </w:footnote>
  <w:footnote w:type="continuationSeparator" w:id="0">
    <w:p w:rsidR="00C42DB0" w:rsidRDefault="00C4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23" w:rsidRDefault="00C42DB0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DD4E23" w:rsidRDefault="0076220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D4E23" w:rsidRDefault="0076220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DD4E23" w:rsidRDefault="0076220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23" w:rsidRPr="00762209" w:rsidRDefault="00762209" w:rsidP="00B271E7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7724924"/>
    <w:multiLevelType w:val="hybridMultilevel"/>
    <w:tmpl w:val="806AE698"/>
    <w:lvl w:ilvl="0" w:tplc="25441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0F50EB"/>
    <w:multiLevelType w:val="hybridMultilevel"/>
    <w:tmpl w:val="3CE44D58"/>
    <w:lvl w:ilvl="0" w:tplc="40052440">
      <w:start w:val="1"/>
      <w:numFmt w:val="decimal"/>
      <w:lvlText w:val="%1."/>
      <w:lvlJc w:val="left"/>
      <w:pPr>
        <w:ind w:left="720" w:hanging="360"/>
      </w:pPr>
    </w:lvl>
    <w:lvl w:ilvl="1" w:tplc="40052440" w:tentative="1">
      <w:start w:val="1"/>
      <w:numFmt w:val="lowerLetter"/>
      <w:lvlText w:val="%2."/>
      <w:lvlJc w:val="left"/>
      <w:pPr>
        <w:ind w:left="1440" w:hanging="360"/>
      </w:pPr>
    </w:lvl>
    <w:lvl w:ilvl="2" w:tplc="40052440" w:tentative="1">
      <w:start w:val="1"/>
      <w:numFmt w:val="lowerRoman"/>
      <w:lvlText w:val="%3."/>
      <w:lvlJc w:val="right"/>
      <w:pPr>
        <w:ind w:left="2160" w:hanging="180"/>
      </w:pPr>
    </w:lvl>
    <w:lvl w:ilvl="3" w:tplc="40052440" w:tentative="1">
      <w:start w:val="1"/>
      <w:numFmt w:val="decimal"/>
      <w:lvlText w:val="%4."/>
      <w:lvlJc w:val="left"/>
      <w:pPr>
        <w:ind w:left="2880" w:hanging="360"/>
      </w:pPr>
    </w:lvl>
    <w:lvl w:ilvl="4" w:tplc="40052440" w:tentative="1">
      <w:start w:val="1"/>
      <w:numFmt w:val="lowerLetter"/>
      <w:lvlText w:val="%5."/>
      <w:lvlJc w:val="left"/>
      <w:pPr>
        <w:ind w:left="3600" w:hanging="360"/>
      </w:pPr>
    </w:lvl>
    <w:lvl w:ilvl="5" w:tplc="40052440" w:tentative="1">
      <w:start w:val="1"/>
      <w:numFmt w:val="lowerRoman"/>
      <w:lvlText w:val="%6."/>
      <w:lvlJc w:val="right"/>
      <w:pPr>
        <w:ind w:left="4320" w:hanging="180"/>
      </w:pPr>
    </w:lvl>
    <w:lvl w:ilvl="6" w:tplc="40052440" w:tentative="1">
      <w:start w:val="1"/>
      <w:numFmt w:val="decimal"/>
      <w:lvlText w:val="%7."/>
      <w:lvlJc w:val="left"/>
      <w:pPr>
        <w:ind w:left="5040" w:hanging="360"/>
      </w:pPr>
    </w:lvl>
    <w:lvl w:ilvl="7" w:tplc="40052440" w:tentative="1">
      <w:start w:val="1"/>
      <w:numFmt w:val="lowerLetter"/>
      <w:lvlText w:val="%8."/>
      <w:lvlJc w:val="left"/>
      <w:pPr>
        <w:ind w:left="5760" w:hanging="360"/>
      </w:pPr>
    </w:lvl>
    <w:lvl w:ilvl="8" w:tplc="400524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E2FC6"/>
    <w:rsid w:val="00751BBD"/>
    <w:rsid w:val="00762209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71E7"/>
    <w:rsid w:val="00B63FEF"/>
    <w:rsid w:val="00B71ACD"/>
    <w:rsid w:val="00C00B1C"/>
    <w:rsid w:val="00C03EDB"/>
    <w:rsid w:val="00C205D4"/>
    <w:rsid w:val="00C26A2D"/>
    <w:rsid w:val="00C42DB0"/>
    <w:rsid w:val="00C84C25"/>
    <w:rsid w:val="00CF46FF"/>
    <w:rsid w:val="00D035E3"/>
    <w:rsid w:val="00D2160C"/>
    <w:rsid w:val="00D36692"/>
    <w:rsid w:val="00D51F5D"/>
    <w:rsid w:val="00D67A68"/>
    <w:rsid w:val="00DA5268"/>
    <w:rsid w:val="00DC3A35"/>
    <w:rsid w:val="00DC660D"/>
    <w:rsid w:val="00DD4E23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gif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gi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AF4A65-AF1F-4361-901A-1534DF9D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3345</Characters>
  <Application>Microsoft Office Word</Application>
  <DocSecurity>0</DocSecurity>
  <Lines>27</Lines>
  <Paragraphs>7</Paragraphs>
  <ScaleCrop>false</ScaleCrop>
  <Company>Microsoft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